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FCBFC" w14:textId="77777777" w:rsidR="00825138" w:rsidRPr="00E76AF2" w:rsidRDefault="00825138" w:rsidP="00E76AF2">
      <w:pPr>
        <w:spacing w:line="360" w:lineRule="auto"/>
        <w:jc w:val="both"/>
      </w:pPr>
    </w:p>
    <w:p w14:paraId="6DB859A2" w14:textId="7B8FDC2E" w:rsidR="00E76AF2" w:rsidRPr="002B6FA0" w:rsidRDefault="00E76AF2" w:rsidP="002B6FA0">
      <w:pPr>
        <w:rPr>
          <w:rFonts w:ascii="Arial" w:hAnsi="Arial" w:cs="Arial"/>
          <w:color w:val="000000"/>
          <w:sz w:val="22"/>
          <w:szCs w:val="22"/>
        </w:rPr>
      </w:pPr>
    </w:p>
    <w:p w14:paraId="545387BF" w14:textId="77777777" w:rsidR="00E76AF2" w:rsidRPr="002B6FA0" w:rsidRDefault="00E76AF2" w:rsidP="002B6FA0">
      <w:pPr>
        <w:rPr>
          <w:rFonts w:ascii="Arial" w:hAnsi="Arial" w:cs="Arial"/>
          <w:color w:val="000000"/>
          <w:sz w:val="22"/>
          <w:szCs w:val="22"/>
        </w:rPr>
      </w:pPr>
    </w:p>
    <w:p w14:paraId="238B99CF" w14:textId="77777777" w:rsidR="00E76AF2" w:rsidRPr="00115704" w:rsidRDefault="00E76AF2" w:rsidP="00F96C24">
      <w:pPr>
        <w:jc w:val="center"/>
        <w:rPr>
          <w:rFonts w:ascii="Open Sans" w:hAnsi="Open Sans" w:cs="Open Sans"/>
          <w:b/>
          <w:bCs/>
          <w:color w:val="000000"/>
          <w:sz w:val="20"/>
          <w:szCs w:val="20"/>
        </w:rPr>
      </w:pPr>
      <w:r w:rsidRPr="00115704">
        <w:rPr>
          <w:rFonts w:ascii="Open Sans" w:hAnsi="Open Sans" w:cs="Open Sans"/>
          <w:b/>
          <w:bCs/>
          <w:color w:val="000000"/>
          <w:sz w:val="20"/>
          <w:szCs w:val="20"/>
        </w:rPr>
        <w:t>Tabela atrybutów drzew</w:t>
      </w:r>
    </w:p>
    <w:p w14:paraId="44703DDC" w14:textId="77777777" w:rsidR="00F96C24" w:rsidRPr="00115704" w:rsidRDefault="00F96C24" w:rsidP="00F96C24">
      <w:pPr>
        <w:jc w:val="center"/>
        <w:rPr>
          <w:rFonts w:ascii="Open Sans" w:hAnsi="Open Sans" w:cs="Open Sans"/>
          <w:b/>
          <w:bCs/>
          <w:color w:val="000000"/>
          <w:sz w:val="20"/>
          <w:szCs w:val="20"/>
        </w:rPr>
      </w:pPr>
    </w:p>
    <w:tbl>
      <w:tblPr>
        <w:tblW w:w="9214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1"/>
        <w:gridCol w:w="6453"/>
      </w:tblGrid>
      <w:tr w:rsidR="00E76AF2" w:rsidRPr="00115704" w14:paraId="70DC5B21" w14:textId="77777777" w:rsidTr="002B6FA0">
        <w:trPr>
          <w:trHeight w:val="300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98517F" w14:textId="77777777" w:rsidR="00E76AF2" w:rsidRPr="00115704" w:rsidRDefault="00E76AF2" w:rsidP="00DF78B7">
            <w:pPr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Atrybut główny drzewa</w:t>
            </w:r>
          </w:p>
        </w:tc>
        <w:tc>
          <w:tcPr>
            <w:tcW w:w="6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7B50ED" w14:textId="77777777" w:rsidR="00E76AF2" w:rsidRPr="00115704" w:rsidRDefault="00E76AF2" w:rsidP="00DF78B7">
            <w:pPr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Atrybuty szczegółowe drzewa</w:t>
            </w:r>
          </w:p>
        </w:tc>
      </w:tr>
      <w:tr w:rsidR="00E76AF2" w:rsidRPr="00115704" w14:paraId="615F1E43" w14:textId="77777777" w:rsidTr="00DF78B7">
        <w:trPr>
          <w:trHeight w:val="6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A0E252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Numer inwentaryzacyjny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173BD4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nr drzewa</w:t>
            </w:r>
          </w:p>
        </w:tc>
      </w:tr>
      <w:tr w:rsidR="00E76AF2" w:rsidRPr="00115704" w14:paraId="01A5354A" w14:textId="77777777" w:rsidTr="00DF78B7">
        <w:trPr>
          <w:trHeight w:val="6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8DFE9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Lokalizacja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52B2E0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koordynaty - układ współrzędnych PL-2000 strefa 6 (EPSG:2177)</w:t>
            </w:r>
          </w:p>
        </w:tc>
      </w:tr>
      <w:tr w:rsidR="00E76AF2" w:rsidRPr="00115704" w14:paraId="6AE4BFEC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F9F94D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DDD943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obręb geodezyjny</w:t>
            </w:r>
          </w:p>
        </w:tc>
      </w:tr>
      <w:tr w:rsidR="00E76AF2" w:rsidRPr="00115704" w14:paraId="0F0EFBC0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A39FBE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342226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numer działki</w:t>
            </w:r>
          </w:p>
        </w:tc>
      </w:tr>
      <w:tr w:rsidR="00E76AF2" w:rsidRPr="00115704" w14:paraId="715CDF6B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CB69D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5671E9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link do lokalizacji na google maps</w:t>
            </w:r>
          </w:p>
        </w:tc>
      </w:tr>
      <w:tr w:rsidR="00E76AF2" w:rsidRPr="00115704" w14:paraId="6F4C78BC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3FBAB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0A82E6" w14:textId="281F1812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nr rejonu</w:t>
            </w:r>
          </w:p>
        </w:tc>
      </w:tr>
      <w:tr w:rsidR="00E76AF2" w:rsidRPr="00115704" w14:paraId="3A9AB9F5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C0B390" w14:textId="2A28AD3C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Gatunek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B59179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nazwa polska</w:t>
            </w:r>
          </w:p>
        </w:tc>
      </w:tr>
      <w:tr w:rsidR="00E76AF2" w:rsidRPr="00115704" w14:paraId="7279A604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DCAE2A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26A03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nazwa łacińska</w:t>
            </w:r>
          </w:p>
        </w:tc>
      </w:tr>
      <w:tr w:rsidR="009B5721" w:rsidRPr="00115704" w14:paraId="098C2BEF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64DDF8" w14:textId="55B7C8F3" w:rsidR="009B5721" w:rsidRPr="00115704" w:rsidRDefault="009B5721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Odmiana 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A46A3B" w14:textId="6A87396A" w:rsidR="009B5721" w:rsidRPr="00115704" w:rsidRDefault="0088081E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nazwa </w:t>
            </w:r>
          </w:p>
        </w:tc>
      </w:tr>
      <w:tr w:rsidR="00E76AF2" w:rsidRPr="00115704" w14:paraId="55CA9CEF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BCA9AF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Obwód na wysokości 130 [cm]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C65C2A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dokładność do 1 cm</w:t>
            </w:r>
          </w:p>
        </w:tc>
      </w:tr>
      <w:tr w:rsidR="00CC21F3" w:rsidRPr="00115704" w14:paraId="410C7185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192D7" w14:textId="158ECC3C" w:rsidR="00CC21F3" w:rsidRPr="00115704" w:rsidRDefault="00CC21F3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Obwód na wysokości 5 </w:t>
            </w: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[cm]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BB1474" w14:textId="19392D40" w:rsidR="00CC21F3" w:rsidRPr="00115704" w:rsidRDefault="00104E28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>d</w:t>
            </w:r>
            <w:r w:rsidR="00CC21F3">
              <w:rPr>
                <w:rFonts w:ascii="Open Sans" w:hAnsi="Open Sans" w:cs="Open Sans"/>
                <w:color w:val="000000"/>
                <w:sz w:val="20"/>
                <w:szCs w:val="20"/>
              </w:rPr>
              <w:t>okładność do 1 cm</w:t>
            </w:r>
          </w:p>
        </w:tc>
      </w:tr>
      <w:tr w:rsidR="009C3E6B" w:rsidRPr="00115704" w14:paraId="715CAF93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4E24B" w14:textId="61807F83" w:rsidR="009C3E6B" w:rsidRDefault="009C3E6B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>Liczba pni [szt]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CA2E3E" w14:textId="77777777" w:rsidR="009C3E6B" w:rsidRDefault="009C3E6B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</w:p>
        </w:tc>
      </w:tr>
      <w:tr w:rsidR="00E76AF2" w:rsidRPr="00115704" w14:paraId="7F788303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F36965" w14:textId="0956F90D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Wysokość </w:t>
            </w:r>
            <w:r w:rsidR="00627CA7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drzewa </w:t>
            </w: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[m]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1F291A" w14:textId="640C31AA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dokładność do 0</w:t>
            </w:r>
            <w:r w:rsidR="004930DF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,5 </w:t>
            </w: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m</w:t>
            </w:r>
          </w:p>
        </w:tc>
      </w:tr>
      <w:tr w:rsidR="00627CA7" w:rsidRPr="00115704" w14:paraId="60DAD500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E07DE" w14:textId="158BF77E" w:rsidR="00627CA7" w:rsidRPr="00115704" w:rsidRDefault="00627CA7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>Wysokość korony drzewa [m}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309542" w14:textId="57EACD49" w:rsidR="00627CA7" w:rsidRPr="00115704" w:rsidRDefault="00104E28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>d</w:t>
            </w:r>
            <w:r w:rsidR="00627CA7">
              <w:rPr>
                <w:rFonts w:ascii="Open Sans" w:hAnsi="Open Sans" w:cs="Open Sans"/>
                <w:color w:val="000000"/>
                <w:sz w:val="20"/>
                <w:szCs w:val="20"/>
              </w:rPr>
              <w:t>okładność do 0,5 m</w:t>
            </w:r>
          </w:p>
        </w:tc>
      </w:tr>
      <w:tr w:rsidR="00E76AF2" w:rsidRPr="00115704" w14:paraId="2FB71EBE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470F9D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Wysokość nasady korony [m]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2EC7E3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dokładność do 0,1 m</w:t>
            </w:r>
          </w:p>
        </w:tc>
      </w:tr>
      <w:tr w:rsidR="00E76AF2" w:rsidRPr="00115704" w14:paraId="3F47CD89" w14:textId="77777777" w:rsidTr="00DF78B7">
        <w:trPr>
          <w:trHeight w:val="6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23193F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Wysokość podstawy korony [m]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8C3E89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dokładność do 0,1 m</w:t>
            </w:r>
          </w:p>
        </w:tc>
      </w:tr>
      <w:tr w:rsidR="00E76AF2" w:rsidRPr="00115704" w14:paraId="795D9B15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A4CA59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Średnica korony [m]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F3A069" w14:textId="3BDB623B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dokładność do 0</w:t>
            </w:r>
            <w:r w:rsidR="00422F8E">
              <w:rPr>
                <w:rFonts w:ascii="Open Sans" w:hAnsi="Open Sans" w:cs="Open Sans"/>
                <w:color w:val="000000"/>
                <w:sz w:val="20"/>
                <w:szCs w:val="20"/>
              </w:rPr>
              <w:t>,5</w:t>
            </w: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 m</w:t>
            </w:r>
          </w:p>
        </w:tc>
      </w:tr>
      <w:tr w:rsidR="009C3E6B" w:rsidRPr="00115704" w14:paraId="22E8870A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25B9A" w14:textId="76694F6D" w:rsidR="009C3E6B" w:rsidRPr="00115704" w:rsidRDefault="009C3E6B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Pochylenie 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60F6CB" w14:textId="0CA4389B" w:rsidR="009C3E6B" w:rsidRPr="00115704" w:rsidRDefault="009C3E6B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Odchylenie od pionu </w:t>
            </w:r>
          </w:p>
        </w:tc>
      </w:tr>
      <w:tr w:rsidR="00E76AF2" w:rsidRPr="00115704" w14:paraId="19E1109A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1364A6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Wartość drzewa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08FD0F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Pomnik przyrody</w:t>
            </w:r>
          </w:p>
        </w:tc>
      </w:tr>
      <w:tr w:rsidR="00E76AF2" w:rsidRPr="00115704" w14:paraId="7249EDC5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46A9DA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EEFC18" w14:textId="5B2C1E4A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Egzemplarz szczególnie cenny</w:t>
            </w:r>
            <w:r w:rsidR="009C3E6B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 z uzasadnieniem </w:t>
            </w:r>
          </w:p>
        </w:tc>
      </w:tr>
      <w:tr w:rsidR="00E76AF2" w:rsidRPr="00115704" w14:paraId="019B7EB8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33A298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F156CA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Gatunek chroniony</w:t>
            </w:r>
          </w:p>
        </w:tc>
      </w:tr>
      <w:tr w:rsidR="00E76AF2" w:rsidRPr="00115704" w14:paraId="5FD27F98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590BB8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237880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Ostoja gatunków chronionych - grzyby</w:t>
            </w:r>
          </w:p>
        </w:tc>
      </w:tr>
      <w:tr w:rsidR="00E76AF2" w:rsidRPr="00115704" w14:paraId="5CFE6CB0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75D3CB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4AE9F7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Ostoja gatunków chronionych - porosty</w:t>
            </w:r>
          </w:p>
        </w:tc>
      </w:tr>
      <w:tr w:rsidR="00E76AF2" w:rsidRPr="00115704" w14:paraId="30725D3F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9C927A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AC136F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Ostoja gatunków chronionych - owady</w:t>
            </w:r>
          </w:p>
        </w:tc>
      </w:tr>
      <w:tr w:rsidR="00E76AF2" w:rsidRPr="00115704" w14:paraId="54F33B67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6FFE26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75BD7E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Ostoja gatunków chronionych - ptaki</w:t>
            </w:r>
          </w:p>
        </w:tc>
      </w:tr>
      <w:tr w:rsidR="00E76AF2" w:rsidRPr="00115704" w14:paraId="58FB8B25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3AB3D7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11F547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Ostoja gatunków chronionych - ssaki</w:t>
            </w:r>
          </w:p>
        </w:tc>
      </w:tr>
      <w:tr w:rsidR="00E76AF2" w:rsidRPr="00115704" w14:paraId="08E06A69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15E913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9B678C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Ostoja gatunków chronionych - inne</w:t>
            </w:r>
          </w:p>
        </w:tc>
      </w:tr>
      <w:tr w:rsidR="00E76AF2" w:rsidRPr="00115704" w14:paraId="5F0C4F90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5EFE0F" w14:textId="60BEED87" w:rsidR="00BA3B49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Budka lęgowa ptaków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455CF7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tak / nie</w:t>
            </w:r>
          </w:p>
        </w:tc>
      </w:tr>
      <w:tr w:rsidR="009C3E6B" w:rsidRPr="00115704" w14:paraId="619C70ED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ED62E" w14:textId="4D5C7909" w:rsidR="009C3E6B" w:rsidRPr="00115704" w:rsidRDefault="009C3E6B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Gniazdo 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7B84A5" w14:textId="43C0F876" w:rsidR="009C3E6B" w:rsidRPr="00115704" w:rsidRDefault="009C3E6B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>tak/nie</w:t>
            </w:r>
          </w:p>
        </w:tc>
      </w:tr>
      <w:tr w:rsidR="009C3E6B" w:rsidRPr="00115704" w14:paraId="5504209F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B4A8A" w14:textId="1B473247" w:rsidR="009C3E6B" w:rsidRDefault="009C3E6B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Dziupla 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97361F" w14:textId="54949DEE" w:rsidR="009C3E6B" w:rsidRDefault="009C3E6B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>tak/nie</w:t>
            </w:r>
          </w:p>
        </w:tc>
      </w:tr>
      <w:tr w:rsidR="009C3E6B" w:rsidRPr="00115704" w14:paraId="013A2CD4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17B31" w14:textId="40AD453D" w:rsidR="009C3E6B" w:rsidRDefault="009C3E6B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Współistniejące gatunki chronione 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8FC9B7" w14:textId="17805D56" w:rsidR="009C3E6B" w:rsidRDefault="009C3E6B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>tak/nie</w:t>
            </w:r>
          </w:p>
        </w:tc>
      </w:tr>
      <w:tr w:rsidR="001E42D8" w:rsidRPr="00115704" w14:paraId="7CBCDDA5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0B64D1" w14:textId="6CDB2B10" w:rsidR="001E42D8" w:rsidRDefault="001E42D8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>Cechy diagnostyczne w koronie drzewa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276790" w14:textId="77777777" w:rsidR="001E42D8" w:rsidRDefault="001E42D8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</w:p>
        </w:tc>
      </w:tr>
      <w:tr w:rsidR="001E42D8" w:rsidRPr="00115704" w14:paraId="1E0D22A5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A0310" w14:textId="1DD815D7" w:rsidR="001E42D8" w:rsidRDefault="001E42D8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lastRenderedPageBreak/>
              <w:t xml:space="preserve">Cechy diagnostyczne w odziomku 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F42A71" w14:textId="77777777" w:rsidR="001E42D8" w:rsidRDefault="001E42D8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</w:p>
        </w:tc>
      </w:tr>
      <w:tr w:rsidR="001E42D8" w:rsidRPr="00115704" w14:paraId="508AC829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7CBD8" w14:textId="3EF5880C" w:rsidR="001E42D8" w:rsidRDefault="001E42D8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Cechy diagnostyczne </w:t>
            </w:r>
            <w:r w:rsidR="006D31AE">
              <w:rPr>
                <w:rFonts w:ascii="Open Sans" w:hAnsi="Open Sans" w:cs="Open Sans"/>
                <w:color w:val="000000"/>
                <w:sz w:val="20"/>
                <w:szCs w:val="20"/>
              </w:rPr>
              <w:t>w otoczeniu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F419B4" w14:textId="77777777" w:rsidR="001E42D8" w:rsidRDefault="001E42D8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</w:p>
        </w:tc>
      </w:tr>
      <w:tr w:rsidR="006D31AE" w:rsidRPr="00115704" w14:paraId="284004E5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B2DC1" w14:textId="6028A50B" w:rsidR="006D31AE" w:rsidRDefault="006D31AE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Cechy diagnostyczne na pniu 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870E65" w14:textId="77777777" w:rsidR="006D31AE" w:rsidRDefault="006D31AE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</w:p>
        </w:tc>
      </w:tr>
      <w:tr w:rsidR="00E76AF2" w:rsidRPr="00115704" w14:paraId="3C5A35B7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552D70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Ocena stabilności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BD11A2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1 - bardzo dobra</w:t>
            </w:r>
          </w:p>
        </w:tc>
      </w:tr>
      <w:tr w:rsidR="00E76AF2" w:rsidRPr="00115704" w14:paraId="4621C73F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CB7A5B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21DCD5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2 - dobra</w:t>
            </w:r>
          </w:p>
        </w:tc>
      </w:tr>
      <w:tr w:rsidR="00E76AF2" w:rsidRPr="00115704" w14:paraId="705BF732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E59D12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C78592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3 - osłabiona</w:t>
            </w:r>
          </w:p>
        </w:tc>
      </w:tr>
      <w:tr w:rsidR="00E76AF2" w:rsidRPr="00115704" w14:paraId="397386C6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272C1B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D3D3DC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4 - mocno osłabiona</w:t>
            </w:r>
          </w:p>
        </w:tc>
      </w:tr>
      <w:tr w:rsidR="00E76AF2" w:rsidRPr="00115704" w14:paraId="413E8554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062A54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92AE89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5 - krytyczna</w:t>
            </w:r>
          </w:p>
        </w:tc>
      </w:tr>
      <w:tr w:rsidR="00E76AF2" w:rsidRPr="00115704" w14:paraId="23AFA02D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8DACE7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Ocena witalności drzewa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2ED509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1 – eksploracja</w:t>
            </w:r>
          </w:p>
        </w:tc>
      </w:tr>
      <w:tr w:rsidR="00E76AF2" w:rsidRPr="00115704" w14:paraId="2A6370CB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A09306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351B41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2 – degeneracja</w:t>
            </w:r>
          </w:p>
        </w:tc>
      </w:tr>
      <w:tr w:rsidR="00E76AF2" w:rsidRPr="00115704" w14:paraId="7AE817D8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EAEFF7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04B6DE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3 – stagnacja</w:t>
            </w:r>
          </w:p>
        </w:tc>
      </w:tr>
      <w:tr w:rsidR="00E76AF2" w:rsidRPr="00115704" w14:paraId="163CBEC3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E7B853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970F8F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4 – rezygnacja</w:t>
            </w:r>
          </w:p>
        </w:tc>
      </w:tr>
      <w:tr w:rsidR="00E76AF2" w:rsidRPr="00115704" w14:paraId="52954C4B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6F0234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B443AE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5 – drzewo martwe</w:t>
            </w:r>
          </w:p>
        </w:tc>
      </w:tr>
      <w:tr w:rsidR="00E76AF2" w:rsidRPr="00115704" w14:paraId="2DC32E29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9CAA2B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Stopień kondycji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39140E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1 – bardzo dobry</w:t>
            </w:r>
          </w:p>
        </w:tc>
      </w:tr>
      <w:tr w:rsidR="00E76AF2" w:rsidRPr="00115704" w14:paraId="1D5CCE82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CEA2E7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4C40C0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2 – dobry</w:t>
            </w:r>
          </w:p>
        </w:tc>
      </w:tr>
      <w:tr w:rsidR="00E76AF2" w:rsidRPr="00115704" w14:paraId="65292351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6B1304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C5465E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3 – średni (osłabiona)</w:t>
            </w:r>
          </w:p>
        </w:tc>
      </w:tr>
      <w:tr w:rsidR="00E76AF2" w:rsidRPr="00115704" w14:paraId="61F9E325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3CC9D8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185823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4 – zły (mocno osłabiona)</w:t>
            </w:r>
          </w:p>
        </w:tc>
      </w:tr>
      <w:tr w:rsidR="00E76AF2" w:rsidRPr="00115704" w14:paraId="1B62A380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8BF7A1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A7B89F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5 – bardzo zły (krytyczna)</w:t>
            </w:r>
          </w:p>
        </w:tc>
      </w:tr>
      <w:tr w:rsidR="00E76AF2" w:rsidRPr="00115704" w14:paraId="2DE5FC4B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27232B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Perspektywa życia drzewa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7CEEE8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A - długoterminowa</w:t>
            </w:r>
          </w:p>
        </w:tc>
      </w:tr>
      <w:tr w:rsidR="00E76AF2" w:rsidRPr="00115704" w14:paraId="6C2537CC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0CA40F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FEB2FB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B - krótkoterminowa</w:t>
            </w:r>
          </w:p>
        </w:tc>
      </w:tr>
      <w:tr w:rsidR="00E76AF2" w:rsidRPr="00115704" w14:paraId="5F4A8E2C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DA8D89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74A77F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C - brak perspektyw</w:t>
            </w:r>
          </w:p>
        </w:tc>
      </w:tr>
      <w:tr w:rsidR="00E76AF2" w:rsidRPr="00115704" w14:paraId="0F984FBB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3D226C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Faza rozwoju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5E6D6A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młodość</w:t>
            </w:r>
          </w:p>
        </w:tc>
      </w:tr>
      <w:tr w:rsidR="00E76AF2" w:rsidRPr="00115704" w14:paraId="33D3EF22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3772B4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383EF4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dojrzewanie</w:t>
            </w:r>
          </w:p>
        </w:tc>
      </w:tr>
      <w:tr w:rsidR="00E76AF2" w:rsidRPr="00115704" w14:paraId="2B34625B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89B2AE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98BA6B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dojrzałość</w:t>
            </w:r>
          </w:p>
        </w:tc>
      </w:tr>
      <w:tr w:rsidR="00E76AF2" w:rsidRPr="00115704" w14:paraId="3B5AF17A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ADFB7A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953690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sędziwość</w:t>
            </w:r>
          </w:p>
        </w:tc>
      </w:tr>
      <w:tr w:rsidR="00E76AF2" w:rsidRPr="00115704" w14:paraId="6278682D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EEB3E2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77A16C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zniszczone</w:t>
            </w:r>
          </w:p>
        </w:tc>
      </w:tr>
      <w:tr w:rsidR="00E76AF2" w:rsidRPr="00115704" w14:paraId="2CFEB112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416C2D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Użytkowanie przez ludzi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DFCE6B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Brak</w:t>
            </w:r>
          </w:p>
        </w:tc>
      </w:tr>
      <w:tr w:rsidR="00E76AF2" w:rsidRPr="00115704" w14:paraId="2D0F1279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DBBCFB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EDC0ED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Rzadkie</w:t>
            </w:r>
          </w:p>
        </w:tc>
      </w:tr>
      <w:tr w:rsidR="00E76AF2" w:rsidRPr="00115704" w14:paraId="7B106243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4485A6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C7F509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Częste</w:t>
            </w:r>
          </w:p>
        </w:tc>
      </w:tr>
      <w:tr w:rsidR="00E76AF2" w:rsidRPr="00115704" w14:paraId="073266D1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969841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5BCF74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Ciągłe</w:t>
            </w:r>
          </w:p>
        </w:tc>
      </w:tr>
      <w:tr w:rsidR="00E76AF2" w:rsidRPr="00115704" w14:paraId="36405867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9F12F4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Występowanie jemioły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A6E8DD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puste - brak</w:t>
            </w:r>
          </w:p>
        </w:tc>
      </w:tr>
      <w:tr w:rsidR="00E76AF2" w:rsidRPr="00115704" w14:paraId="0CC367D1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8C3378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9F6A71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1 - do 5 szt.</w:t>
            </w:r>
          </w:p>
        </w:tc>
      </w:tr>
      <w:tr w:rsidR="00E76AF2" w:rsidRPr="00115704" w14:paraId="0B7CC053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726C95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BC57B0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2 - od 6 do 15 szt.</w:t>
            </w:r>
          </w:p>
        </w:tc>
      </w:tr>
      <w:tr w:rsidR="00E76AF2" w:rsidRPr="00115704" w14:paraId="457C5422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EAEB45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509BF9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3 – pow. 15 szt.</w:t>
            </w:r>
          </w:p>
        </w:tc>
      </w:tr>
      <w:tr w:rsidR="00E76AF2" w:rsidRPr="00115704" w14:paraId="16279584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B46A6D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Pole notatki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63BBC7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opisy, uwagi</w:t>
            </w:r>
          </w:p>
        </w:tc>
      </w:tr>
      <w:tr w:rsidR="00E76AF2" w:rsidRPr="00115704" w14:paraId="33D0540F" w14:textId="77777777" w:rsidTr="00DF78B7">
        <w:trPr>
          <w:trHeight w:val="6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9FA2BA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Zdjęcie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326EC6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nazwa zdjęcia</w:t>
            </w:r>
          </w:p>
        </w:tc>
      </w:tr>
      <w:tr w:rsidR="00E76AF2" w:rsidRPr="00115704" w14:paraId="255282FC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358AC8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19F17F" w14:textId="77777777" w:rsidR="00E76AF2" w:rsidRPr="00115704" w:rsidRDefault="00E76AF2" w:rsidP="00DF78B7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E76AF2" w:rsidRPr="00115704" w14:paraId="18225CA0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77BBF6" w14:textId="77777777" w:rsidR="00E76AF2" w:rsidRPr="00115704" w:rsidRDefault="00E76AF2" w:rsidP="00DF78B7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645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72B1F9" w14:textId="77777777" w:rsidR="00E76AF2" w:rsidRPr="00115704" w:rsidRDefault="00E76AF2" w:rsidP="00DF78B7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E76AF2" w:rsidRPr="00115704" w14:paraId="099167FA" w14:textId="77777777" w:rsidTr="00DF78B7">
        <w:trPr>
          <w:trHeight w:val="300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481E51" w14:textId="77777777" w:rsidR="00E76AF2" w:rsidRPr="00115704" w:rsidRDefault="00E76AF2" w:rsidP="00DF78B7">
            <w:pPr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ZALECENIA</w:t>
            </w:r>
          </w:p>
        </w:tc>
        <w:tc>
          <w:tcPr>
            <w:tcW w:w="6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C01278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</w:tr>
      <w:tr w:rsidR="00E76AF2" w:rsidRPr="00115704" w14:paraId="6D0B87E2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4EA841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Cięcia sanitarne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999590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posusz</w:t>
            </w:r>
          </w:p>
        </w:tc>
      </w:tr>
      <w:tr w:rsidR="00E76AF2" w:rsidRPr="00115704" w14:paraId="107AFBA4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68C962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029E2D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jemioła</w:t>
            </w:r>
          </w:p>
        </w:tc>
      </w:tr>
      <w:tr w:rsidR="00E76AF2" w:rsidRPr="00115704" w14:paraId="10970BA6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148D81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858048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nadłamane konary/gałęzie</w:t>
            </w:r>
          </w:p>
        </w:tc>
      </w:tr>
      <w:tr w:rsidR="00E76AF2" w:rsidRPr="00115704" w14:paraId="2C8B55AF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A68958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lastRenderedPageBreak/>
              <w:t>Cięcia techniczne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EFA49F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skrajnia</w:t>
            </w:r>
          </w:p>
        </w:tc>
      </w:tr>
      <w:tr w:rsidR="00E76AF2" w:rsidRPr="00115704" w14:paraId="3DF7CA06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62DFF4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369B7D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usunięcie kolizji z infrastrukturą</w:t>
            </w:r>
          </w:p>
        </w:tc>
      </w:tr>
      <w:tr w:rsidR="00E76AF2" w:rsidRPr="00115704" w14:paraId="54C109E2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0E2A2F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Cięcia korygujące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53D64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poprawa statyki</w:t>
            </w:r>
          </w:p>
        </w:tc>
      </w:tr>
      <w:tr w:rsidR="00E76AF2" w:rsidRPr="00115704" w14:paraId="715D9C6F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A4F3CE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29CB00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obniżenie korony</w:t>
            </w:r>
          </w:p>
        </w:tc>
      </w:tr>
      <w:tr w:rsidR="00E76AF2" w:rsidRPr="00115704" w14:paraId="57F2F946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473B92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C52395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podniesienie podstawy korony</w:t>
            </w:r>
          </w:p>
        </w:tc>
      </w:tr>
      <w:tr w:rsidR="00E76AF2" w:rsidRPr="00115704" w14:paraId="26FE5B65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51CCB8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783F7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zawężenie korony</w:t>
            </w:r>
          </w:p>
        </w:tc>
      </w:tr>
      <w:tr w:rsidR="00E76AF2" w:rsidRPr="00115704" w14:paraId="7C644E52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05022B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30E23E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prześwietlenie korony</w:t>
            </w:r>
          </w:p>
        </w:tc>
      </w:tr>
      <w:tr w:rsidR="00E76AF2" w:rsidRPr="00115704" w14:paraId="1603B67B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1D8BE9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Wiązania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8D47AF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statyczne</w:t>
            </w:r>
          </w:p>
        </w:tc>
      </w:tr>
      <w:tr w:rsidR="00E76AF2" w:rsidRPr="00115704" w14:paraId="357E6799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7C3F1D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8DF860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dynamiczne</w:t>
            </w:r>
          </w:p>
        </w:tc>
      </w:tr>
      <w:tr w:rsidR="00E76AF2" w:rsidRPr="00115704" w14:paraId="39C7CE46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592190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696801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przewiertowe</w:t>
            </w:r>
          </w:p>
        </w:tc>
      </w:tr>
      <w:tr w:rsidR="00E76AF2" w:rsidRPr="00115704" w14:paraId="097E250B" w14:textId="77777777" w:rsidTr="00DF78B7">
        <w:trPr>
          <w:trHeight w:val="6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411A16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Poprawa warunków siedliskowych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92A2D8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napowietrzenie systemu korzeniowego</w:t>
            </w:r>
          </w:p>
        </w:tc>
      </w:tr>
      <w:tr w:rsidR="00E76AF2" w:rsidRPr="00115704" w14:paraId="75DB0BB9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FD21D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0C8870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iniekcje hydrożelowe i mikoryzowe</w:t>
            </w:r>
          </w:p>
        </w:tc>
      </w:tr>
      <w:tr w:rsidR="00E76AF2" w:rsidRPr="00115704" w14:paraId="79BDAB4B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5DACA5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B51A44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nawożenie</w:t>
            </w:r>
          </w:p>
        </w:tc>
      </w:tr>
      <w:tr w:rsidR="00E76AF2" w:rsidRPr="00115704" w14:paraId="630B0AAD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61618A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E7F0BB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mulczowanie</w:t>
            </w:r>
          </w:p>
        </w:tc>
      </w:tr>
      <w:tr w:rsidR="00E76AF2" w:rsidRPr="00115704" w14:paraId="51A3ECAE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A57965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2EFCC6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wymiana gleby</w:t>
            </w:r>
          </w:p>
        </w:tc>
      </w:tr>
      <w:tr w:rsidR="00E76AF2" w:rsidRPr="00115704" w14:paraId="1D136815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BBA442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9931AB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inne (pole opisowe)</w:t>
            </w:r>
          </w:p>
        </w:tc>
      </w:tr>
      <w:tr w:rsidR="00E76AF2" w:rsidRPr="00115704" w14:paraId="1BC8B1EC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8CA3F5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Badania specjalistyczne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7A9592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Tomograf</w:t>
            </w:r>
          </w:p>
        </w:tc>
      </w:tr>
      <w:tr w:rsidR="00E76AF2" w:rsidRPr="00115704" w14:paraId="5C64DD85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5E60D4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B5AAC4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Test obciążeniowy</w:t>
            </w:r>
          </w:p>
        </w:tc>
      </w:tr>
      <w:tr w:rsidR="00E76AF2" w:rsidRPr="00115704" w14:paraId="62E44AEC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9319A0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4ACE97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inne (pole opisowe)</w:t>
            </w:r>
          </w:p>
        </w:tc>
      </w:tr>
      <w:tr w:rsidR="00E76AF2" w:rsidRPr="00115704" w14:paraId="006FBF78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1B384B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Usunięcie drzewa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4B790E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Sanitarne</w:t>
            </w:r>
          </w:p>
        </w:tc>
      </w:tr>
      <w:tr w:rsidR="00E76AF2" w:rsidRPr="00115704" w14:paraId="14EBC934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11069B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3741FF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Ze względów bezpieczeństwa</w:t>
            </w:r>
          </w:p>
        </w:tc>
      </w:tr>
      <w:tr w:rsidR="00E76AF2" w:rsidRPr="00115704" w14:paraId="5628DA01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928325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BDDF35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Ze względu na kolizję</w:t>
            </w:r>
          </w:p>
        </w:tc>
      </w:tr>
      <w:tr w:rsidR="00E76AF2" w:rsidRPr="00115704" w14:paraId="4CB6A63D" w14:textId="77777777" w:rsidTr="00DF78B7">
        <w:trPr>
          <w:trHeight w:val="6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404BF9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 w:themeColor="text1"/>
                <w:sz w:val="20"/>
                <w:szCs w:val="20"/>
              </w:rPr>
              <w:t>Stopień pilności wykonania poszczególnych zaleceń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AF9A13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1 – natychmiast</w:t>
            </w:r>
          </w:p>
        </w:tc>
      </w:tr>
      <w:tr w:rsidR="00E76AF2" w:rsidRPr="00115704" w14:paraId="7903275D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145C1D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E71DE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2 - bardzo pilne, do 1-3 miesięcy</w:t>
            </w:r>
          </w:p>
        </w:tc>
      </w:tr>
      <w:tr w:rsidR="00E76AF2" w:rsidRPr="00115704" w14:paraId="2BDB61C3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0A1333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8F3B1B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3 - umiarkowanie pilne, do 3-6 miesięcy</w:t>
            </w:r>
          </w:p>
        </w:tc>
      </w:tr>
      <w:tr w:rsidR="00E76AF2" w:rsidRPr="00115704" w14:paraId="59946653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423F59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84F413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4 – niepilne, do 6-24 miesięcy</w:t>
            </w:r>
          </w:p>
        </w:tc>
      </w:tr>
      <w:tr w:rsidR="00E76AF2" w:rsidRPr="00115704" w14:paraId="7CB8F160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266DDF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Kolejna ocena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51D72F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za 6 m-cy</w:t>
            </w:r>
          </w:p>
        </w:tc>
      </w:tr>
      <w:tr w:rsidR="00E76AF2" w:rsidRPr="00115704" w14:paraId="33C243D6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10DEC4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3EFED0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za 12 m-cy</w:t>
            </w:r>
          </w:p>
        </w:tc>
      </w:tr>
      <w:tr w:rsidR="00E76AF2" w:rsidRPr="00115704" w14:paraId="50AA8822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B12D27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1E04CA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za 2 lata</w:t>
            </w:r>
          </w:p>
        </w:tc>
      </w:tr>
      <w:tr w:rsidR="00E76AF2" w:rsidRPr="00115704" w14:paraId="486345B4" w14:textId="77777777" w:rsidTr="00DF78B7">
        <w:trPr>
          <w:trHeight w:val="300"/>
        </w:trPr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355685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4501CF" w14:textId="77777777" w:rsidR="00E76AF2" w:rsidRPr="00115704" w:rsidRDefault="00E76AF2" w:rsidP="00DF78B7">
            <w:pPr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115704">
              <w:rPr>
                <w:rFonts w:ascii="Open Sans" w:hAnsi="Open Sans" w:cs="Open Sans"/>
                <w:color w:val="000000"/>
                <w:sz w:val="20"/>
                <w:szCs w:val="20"/>
              </w:rPr>
              <w:t>inne (pole opisowe)</w:t>
            </w:r>
          </w:p>
        </w:tc>
      </w:tr>
    </w:tbl>
    <w:p w14:paraId="2375ECA0" w14:textId="77777777" w:rsidR="00E76AF2" w:rsidRPr="00115704" w:rsidRDefault="00E76AF2" w:rsidP="00E76AF2">
      <w:pPr>
        <w:rPr>
          <w:rFonts w:ascii="Open Sans" w:hAnsi="Open Sans" w:cs="Open Sans"/>
          <w:sz w:val="20"/>
          <w:szCs w:val="20"/>
        </w:rPr>
      </w:pPr>
    </w:p>
    <w:p w14:paraId="76719824" w14:textId="4A7A76BC" w:rsidR="00611DFC" w:rsidRPr="00115704" w:rsidRDefault="00611DFC" w:rsidP="002B6FA0">
      <w:pPr>
        <w:spacing w:after="160" w:line="259" w:lineRule="auto"/>
        <w:rPr>
          <w:rFonts w:ascii="Open Sans" w:hAnsi="Open Sans" w:cs="Open Sans"/>
          <w:b/>
          <w:sz w:val="20"/>
          <w:szCs w:val="20"/>
        </w:rPr>
      </w:pPr>
    </w:p>
    <w:p w14:paraId="6FFDA8F4" w14:textId="78BC3FB5" w:rsidR="00FA4744" w:rsidRPr="00115704" w:rsidRDefault="00FA4744" w:rsidP="002B6FA0">
      <w:pPr>
        <w:spacing w:after="160" w:line="259" w:lineRule="auto"/>
        <w:rPr>
          <w:rFonts w:ascii="Open Sans" w:hAnsi="Open Sans" w:cs="Open Sans"/>
          <w:bCs/>
          <w:sz w:val="18"/>
          <w:szCs w:val="18"/>
        </w:rPr>
      </w:pPr>
      <w:r w:rsidRPr="00115704">
        <w:rPr>
          <w:rFonts w:ascii="Open Sans" w:hAnsi="Open Sans" w:cs="Open Sans"/>
          <w:bCs/>
          <w:sz w:val="18"/>
          <w:szCs w:val="18"/>
        </w:rPr>
        <w:t>Opracował/a:</w:t>
      </w:r>
      <w:r w:rsidR="006271F4" w:rsidRPr="00115704">
        <w:rPr>
          <w:rFonts w:ascii="Open Sans" w:hAnsi="Open Sans" w:cs="Open Sans"/>
          <w:bCs/>
          <w:sz w:val="18"/>
          <w:szCs w:val="18"/>
        </w:rPr>
        <w:t xml:space="preserve"> ………………………………</w:t>
      </w:r>
      <w:r w:rsidR="00115704">
        <w:rPr>
          <w:rFonts w:ascii="Open Sans" w:hAnsi="Open Sans" w:cs="Open Sans"/>
          <w:bCs/>
          <w:sz w:val="18"/>
          <w:szCs w:val="18"/>
        </w:rPr>
        <w:t xml:space="preserve">                                                    Podpis:……………………………………………</w:t>
      </w:r>
    </w:p>
    <w:p w14:paraId="2AFAE086" w14:textId="77777777" w:rsidR="00115704" w:rsidRDefault="00115704" w:rsidP="002B6FA0">
      <w:pPr>
        <w:spacing w:after="160" w:line="259" w:lineRule="auto"/>
        <w:rPr>
          <w:rFonts w:ascii="Open Sans" w:hAnsi="Open Sans" w:cs="Open Sans"/>
          <w:bCs/>
          <w:sz w:val="18"/>
          <w:szCs w:val="18"/>
        </w:rPr>
      </w:pPr>
    </w:p>
    <w:p w14:paraId="382C5748" w14:textId="737D5A37" w:rsidR="00FA4744" w:rsidRPr="00115704" w:rsidRDefault="006271F4" w:rsidP="002B6FA0">
      <w:pPr>
        <w:spacing w:after="160" w:line="259" w:lineRule="auto"/>
        <w:rPr>
          <w:rFonts w:ascii="Open Sans" w:hAnsi="Open Sans" w:cs="Open Sans"/>
          <w:bCs/>
          <w:sz w:val="18"/>
          <w:szCs w:val="18"/>
        </w:rPr>
      </w:pPr>
      <w:r w:rsidRPr="00115704">
        <w:rPr>
          <w:rFonts w:ascii="Open Sans" w:hAnsi="Open Sans" w:cs="Open Sans"/>
          <w:bCs/>
          <w:sz w:val="18"/>
          <w:szCs w:val="18"/>
        </w:rPr>
        <w:t>Data:  ………………………………………….</w:t>
      </w:r>
    </w:p>
    <w:p w14:paraId="6739DDA8" w14:textId="77777777" w:rsidR="00FA4744" w:rsidRPr="00115704" w:rsidRDefault="00FA4744" w:rsidP="002B6FA0">
      <w:pPr>
        <w:spacing w:after="160" w:line="259" w:lineRule="auto"/>
        <w:rPr>
          <w:rFonts w:ascii="Open Sans" w:hAnsi="Open Sans" w:cs="Open Sans"/>
          <w:b/>
          <w:sz w:val="20"/>
          <w:szCs w:val="20"/>
        </w:rPr>
      </w:pPr>
    </w:p>
    <w:sectPr w:rsidR="00FA4744" w:rsidRPr="00115704" w:rsidSect="002B6FA0">
      <w:headerReference w:type="even" r:id="rId11"/>
      <w:headerReference w:type="default" r:id="rId12"/>
      <w:footerReference w:type="default" r:id="rId13"/>
      <w:footerReference w:type="first" r:id="rId14"/>
      <w:pgSz w:w="11907" w:h="16840" w:code="9"/>
      <w:pgMar w:top="426" w:right="805" w:bottom="992" w:left="851" w:header="851" w:footer="851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56DA9" w14:textId="77777777" w:rsidR="006B14B4" w:rsidRDefault="006B14B4" w:rsidP="00C140B5">
      <w:r>
        <w:separator/>
      </w:r>
    </w:p>
  </w:endnote>
  <w:endnote w:type="continuationSeparator" w:id="0">
    <w:p w14:paraId="62B803E0" w14:textId="77777777" w:rsidR="006B14B4" w:rsidRDefault="006B14B4" w:rsidP="00C140B5">
      <w:r>
        <w:continuationSeparator/>
      </w:r>
    </w:p>
  </w:endnote>
  <w:endnote w:type="continuationNotice" w:id="1">
    <w:p w14:paraId="7DA9CE6B" w14:textId="77777777" w:rsidR="006B14B4" w:rsidRDefault="006B14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Next Cyr Medium">
    <w:altName w:val="Calibri"/>
    <w:charset w:val="EE"/>
    <w:family w:val="swiss"/>
    <w:pitch w:val="variable"/>
    <w:sig w:usb0="0000020F" w:usb1="00000000" w:usb2="00000000" w:usb3="00000000" w:csb0="00000097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PL Times New 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font554">
    <w:altName w:val="Times New Roman"/>
    <w:charset w:val="EE"/>
    <w:family w:val="auto"/>
    <w:pitch w:val="variable"/>
  </w:font>
  <w:font w:name="font311">
    <w:charset w:val="EE"/>
    <w:family w:val="auto"/>
    <w:pitch w:val="variable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63200745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E4967BB" w14:textId="77777777" w:rsidR="009250A6" w:rsidRPr="000976B9" w:rsidRDefault="009250A6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0976B9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0976B9">
          <w:rPr>
            <w:rFonts w:asciiTheme="minorHAnsi" w:eastAsiaTheme="minorEastAsia" w:hAnsiTheme="minorHAnsi"/>
            <w:sz w:val="20"/>
            <w:szCs w:val="20"/>
          </w:rPr>
          <w:fldChar w:fldCharType="begin"/>
        </w:r>
        <w:r w:rsidRPr="000976B9">
          <w:rPr>
            <w:sz w:val="20"/>
            <w:szCs w:val="20"/>
          </w:rPr>
          <w:instrText>PAGE    \* MERGEFORMAT</w:instrText>
        </w:r>
        <w:r w:rsidRPr="000976B9">
          <w:rPr>
            <w:rFonts w:asciiTheme="minorHAnsi" w:eastAsiaTheme="minorEastAsia" w:hAnsiTheme="minorHAnsi"/>
            <w:sz w:val="20"/>
            <w:szCs w:val="20"/>
          </w:rPr>
          <w:fldChar w:fldCharType="separate"/>
        </w:r>
        <w:r w:rsidRPr="00FA64B9">
          <w:rPr>
            <w:rFonts w:asciiTheme="majorHAnsi" w:eastAsiaTheme="majorEastAsia" w:hAnsiTheme="majorHAnsi" w:cstheme="majorBidi"/>
            <w:noProof/>
            <w:sz w:val="20"/>
            <w:szCs w:val="20"/>
          </w:rPr>
          <w:t>31</w:t>
        </w:r>
        <w:r w:rsidRPr="000976B9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311D1713" w14:textId="77777777" w:rsidR="009250A6" w:rsidRDefault="009250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907C6" w14:textId="77777777" w:rsidR="009250A6" w:rsidRDefault="009250A6">
    <w:pPr>
      <w:pStyle w:val="Stopka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2EF92" w14:textId="77777777" w:rsidR="006B14B4" w:rsidRDefault="006B14B4" w:rsidP="00C140B5">
      <w:r>
        <w:separator/>
      </w:r>
    </w:p>
  </w:footnote>
  <w:footnote w:type="continuationSeparator" w:id="0">
    <w:p w14:paraId="0FA6D800" w14:textId="77777777" w:rsidR="006B14B4" w:rsidRDefault="006B14B4" w:rsidP="00C140B5">
      <w:r>
        <w:continuationSeparator/>
      </w:r>
    </w:p>
  </w:footnote>
  <w:footnote w:type="continuationNotice" w:id="1">
    <w:p w14:paraId="73762A04" w14:textId="77777777" w:rsidR="006B14B4" w:rsidRDefault="006B14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889C1" w14:textId="160B895C" w:rsidR="009250A6" w:rsidRDefault="009250A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B6FA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F195621" w14:textId="77777777" w:rsidR="009250A6" w:rsidRDefault="009250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B2D88" w14:textId="77777777" w:rsidR="009250A6" w:rsidRDefault="009250A6">
    <w:pPr>
      <w:pStyle w:val="Nagwek"/>
      <w:framePr w:wrap="around" w:vAnchor="text" w:hAnchor="margin" w:xAlign="center" w:y="1"/>
      <w:rPr>
        <w:rStyle w:val="Numerstrony"/>
        <w:sz w:val="16"/>
      </w:rPr>
    </w:pPr>
  </w:p>
  <w:p w14:paraId="682EB36A" w14:textId="77777777" w:rsidR="009250A6" w:rsidRDefault="009250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A1BC440E"/>
    <w:lvl w:ilvl="0">
      <w:start w:val="1"/>
      <w:numFmt w:val="bullet"/>
      <w:pStyle w:val="Listapunktowana4"/>
      <w:lvlText w:val=""/>
      <w:lvlJc w:val="left"/>
      <w:pPr>
        <w:tabs>
          <w:tab w:val="num" w:pos="1559"/>
        </w:tabs>
        <w:ind w:left="155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CDA3DA4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DA5C9AB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2C03FC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1"/>
    <w:multiLevelType w:val="multilevel"/>
    <w:tmpl w:val="E1F4D758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bCs/>
        <w:i w:val="0"/>
        <w:iCs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Open Sans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/>
      </w:rPr>
    </w:lvl>
  </w:abstractNum>
  <w:abstractNum w:abstractNumId="6" w15:restartNumberingAfterBreak="0">
    <w:nsid w:val="00000003"/>
    <w:multiLevelType w:val="multilevel"/>
    <w:tmpl w:val="75C8DE7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Open Sans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7" w15:restartNumberingAfterBreak="0">
    <w:nsid w:val="00000004"/>
    <w:multiLevelType w:val="multilevel"/>
    <w:tmpl w:val="B9A8F3D8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302"/>
        </w:tabs>
        <w:ind w:left="2302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382"/>
        </w:tabs>
        <w:ind w:left="3382" w:hanging="360"/>
      </w:pPr>
      <w:rPr>
        <w:rFonts w:hint="default"/>
      </w:rPr>
    </w:lvl>
  </w:abstractNum>
  <w:abstractNum w:abstractNumId="8" w15:restartNumberingAfterBreak="0">
    <w:nsid w:val="00000005"/>
    <w:multiLevelType w:val="multilevel"/>
    <w:tmpl w:val="7FC881BC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" w15:restartNumberingAfterBreak="0">
    <w:nsid w:val="00000006"/>
    <w:multiLevelType w:val="multilevel"/>
    <w:tmpl w:val="D5C6BDA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7"/>
    <w:multiLevelType w:val="multi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  <w:rPr>
        <w:rFonts w:cs="Times New Roman"/>
      </w:rPr>
    </w:lvl>
  </w:abstractNum>
  <w:abstractNum w:abstractNumId="11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12" w15:restartNumberingAfterBreak="0">
    <w:nsid w:val="0000000A"/>
    <w:multiLevelType w:val="multilevel"/>
    <w:tmpl w:val="E06AFCC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Open Sans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0C"/>
    <w:multiLevelType w:val="multilevel"/>
    <w:tmpl w:val="0000000C"/>
    <w:name w:val="WW8Num13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0D"/>
    <w:multiLevelType w:val="multilevel"/>
    <w:tmpl w:val="621673B8"/>
    <w:name w:val="WW8Num1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eastAsia="Calibri" w:cs="Open Sans"/>
        <w:lang w:val="pl-P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Open Sans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0F"/>
    <w:multiLevelType w:val="multilevel"/>
    <w:tmpl w:val="2B2A605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Open Sans"/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1"/>
    <w:multiLevelType w:val="multilevel"/>
    <w:tmpl w:val="00000011"/>
    <w:name w:val="WW8Num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Open Sans"/>
        <w:color w:val="00000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2"/>
    <w:multiLevelType w:val="multilevel"/>
    <w:tmpl w:val="476674DE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bCs/>
        <w:color w:val="000000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00000013"/>
    <w:multiLevelType w:val="singleLevel"/>
    <w:tmpl w:val="3BA697BC"/>
    <w:name w:val="WW8Num2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color w:val="000000"/>
        <w:sz w:val="24"/>
        <w:szCs w:val="24"/>
      </w:rPr>
    </w:lvl>
  </w:abstractNum>
  <w:abstractNum w:abstractNumId="22" w15:restartNumberingAfterBreak="0">
    <w:nsid w:val="00000014"/>
    <w:multiLevelType w:val="singleLevel"/>
    <w:tmpl w:val="7E88A73E"/>
    <w:lvl w:ilvl="0">
      <w:start w:val="1"/>
      <w:numFmt w:val="lowerLetter"/>
      <w:lvlText w:val="%1)"/>
      <w:lvlJc w:val="left"/>
      <w:pPr>
        <w:tabs>
          <w:tab w:val="num" w:pos="708"/>
        </w:tabs>
        <w:ind w:left="1324" w:hanging="34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</w:abstractNum>
  <w:abstractNum w:abstractNumId="23" w15:restartNumberingAfterBreak="0">
    <w:nsid w:val="00000015"/>
    <w:multiLevelType w:val="multilevel"/>
    <w:tmpl w:val="00000015"/>
    <w:name w:val="WW8Num22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eastAsia="SimSun" w:hAnsi="Arial" w:cs="Arial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multilevel"/>
    <w:tmpl w:val="7236DF16"/>
    <w:name w:val="WW8Num3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82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543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72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44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623" w:hanging="180"/>
      </w:pPr>
      <w:rPr>
        <w:rFonts w:cs="Times New Roman" w:hint="default"/>
      </w:rPr>
    </w:lvl>
  </w:abstractNum>
  <w:abstractNum w:abstractNumId="25" w15:restartNumberingAfterBreak="0">
    <w:nsid w:val="0000002B"/>
    <w:multiLevelType w:val="multilevel"/>
    <w:tmpl w:val="0F766402"/>
    <w:name w:val="WW8Num5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2791966"/>
    <w:multiLevelType w:val="hybridMultilevel"/>
    <w:tmpl w:val="E24296D2"/>
    <w:lvl w:ilvl="0" w:tplc="696CD1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33A73EE"/>
    <w:multiLevelType w:val="hybridMultilevel"/>
    <w:tmpl w:val="4FC48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4E5E30"/>
    <w:multiLevelType w:val="hybridMultilevel"/>
    <w:tmpl w:val="FCD414FE"/>
    <w:name w:val="WW8Num2332"/>
    <w:lvl w:ilvl="0" w:tplc="B5E0D026">
      <w:start w:val="1"/>
      <w:numFmt w:val="decimal"/>
      <w:lvlText w:val="%1."/>
      <w:lvlJc w:val="left"/>
      <w:pPr>
        <w:ind w:left="644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05BB78C0"/>
    <w:multiLevelType w:val="hybridMultilevel"/>
    <w:tmpl w:val="6AF26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633036B"/>
    <w:multiLevelType w:val="multilevel"/>
    <w:tmpl w:val="7A6CEE90"/>
    <w:styleLink w:val="mama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31" w15:restartNumberingAfterBreak="0">
    <w:nsid w:val="06C264BF"/>
    <w:multiLevelType w:val="hybridMultilevel"/>
    <w:tmpl w:val="619AEE0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09996970"/>
    <w:multiLevelType w:val="hybridMultilevel"/>
    <w:tmpl w:val="55643F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B601D09"/>
    <w:multiLevelType w:val="hybridMultilevel"/>
    <w:tmpl w:val="143C932C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4" w15:restartNumberingAfterBreak="0">
    <w:nsid w:val="0CFC5FC4"/>
    <w:multiLevelType w:val="multilevel"/>
    <w:tmpl w:val="4C7A6144"/>
    <w:styleLink w:val="WWOutlineListStyle1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5" w15:restartNumberingAfterBreak="0">
    <w:nsid w:val="0E087B52"/>
    <w:multiLevelType w:val="hybridMultilevel"/>
    <w:tmpl w:val="07C09AC2"/>
    <w:lvl w:ilvl="0" w:tplc="A9E098A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1080" w:hanging="36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0E742336"/>
    <w:multiLevelType w:val="hybridMultilevel"/>
    <w:tmpl w:val="0F0A391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0FED3203"/>
    <w:multiLevelType w:val="hybridMultilevel"/>
    <w:tmpl w:val="B522835A"/>
    <w:lvl w:ilvl="0" w:tplc="B84494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0AB173F"/>
    <w:multiLevelType w:val="multilevel"/>
    <w:tmpl w:val="EF588932"/>
    <w:styleLink w:val="Zaimportowanystyl25"/>
    <w:lvl w:ilvl="0">
      <w:start w:val="1"/>
      <w:numFmt w:val="decimal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left" w:pos="36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835" w:hanging="47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306" w:hanging="90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left" w:pos="360"/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36" w:hanging="118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360"/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340" w:hanging="118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80" w:hanging="15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384" w:hanging="158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924" w:hanging="19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536" w:hanging="23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11192B0F"/>
    <w:multiLevelType w:val="hybridMultilevel"/>
    <w:tmpl w:val="9F54004E"/>
    <w:name w:val="WW8Num52322222222"/>
    <w:lvl w:ilvl="0" w:tplc="04150011">
      <w:start w:val="1"/>
      <w:numFmt w:val="decimal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40" w15:restartNumberingAfterBreak="0">
    <w:nsid w:val="14F3691A"/>
    <w:multiLevelType w:val="hybridMultilevel"/>
    <w:tmpl w:val="6C8EF7FA"/>
    <w:lvl w:ilvl="0" w:tplc="E4A4F978">
      <w:start w:val="1"/>
      <w:numFmt w:val="decimal"/>
      <w:pStyle w:val="Listapunktowana31"/>
      <w:lvlText w:val="%1. "/>
      <w:lvlJc w:val="left"/>
      <w:pPr>
        <w:tabs>
          <w:tab w:val="num" w:pos="624"/>
        </w:tabs>
        <w:ind w:left="624" w:hanging="624"/>
      </w:pPr>
      <w:rPr>
        <w:rFonts w:cs="Times New Roman" w:hint="default"/>
        <w:b/>
        <w:i w:val="0"/>
        <w:sz w:val="22"/>
        <w:szCs w:val="22"/>
      </w:rPr>
    </w:lvl>
    <w:lvl w:ilvl="1" w:tplc="31224432">
      <w:start w:val="9"/>
      <w:numFmt w:val="upperRoman"/>
      <w:lvlText w:val="%2."/>
      <w:lvlJc w:val="left"/>
      <w:pPr>
        <w:tabs>
          <w:tab w:val="num" w:pos="397"/>
        </w:tabs>
        <w:ind w:left="397" w:hanging="397"/>
      </w:pPr>
      <w:rPr>
        <w:rFonts w:cs="Times New Roman" w:hint="default"/>
        <w:b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1366"/>
        </w:tabs>
        <w:ind w:left="13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86"/>
        </w:tabs>
        <w:ind w:left="20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06"/>
        </w:tabs>
        <w:ind w:left="28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526"/>
        </w:tabs>
        <w:ind w:left="35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46"/>
        </w:tabs>
        <w:ind w:left="42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66"/>
        </w:tabs>
        <w:ind w:left="49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86"/>
        </w:tabs>
        <w:ind w:left="5686" w:hanging="180"/>
      </w:pPr>
      <w:rPr>
        <w:rFonts w:cs="Times New Roman"/>
      </w:rPr>
    </w:lvl>
  </w:abstractNum>
  <w:abstractNum w:abstractNumId="41" w15:restartNumberingAfterBreak="0">
    <w:nsid w:val="153C5E19"/>
    <w:multiLevelType w:val="hybridMultilevel"/>
    <w:tmpl w:val="66C40D0C"/>
    <w:lvl w:ilvl="0" w:tplc="7E38AF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116B59A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5AE6D44"/>
    <w:multiLevelType w:val="hybridMultilevel"/>
    <w:tmpl w:val="A86E0CEA"/>
    <w:name w:val="WW8Num5232"/>
    <w:lvl w:ilvl="0" w:tplc="E6DAD1C2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6A27FB6"/>
    <w:multiLevelType w:val="hybridMultilevel"/>
    <w:tmpl w:val="A70E2DD0"/>
    <w:lvl w:ilvl="0" w:tplc="FFFFFFF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748644A"/>
    <w:multiLevelType w:val="hybridMultilevel"/>
    <w:tmpl w:val="0B787B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290A966">
      <w:start w:val="1"/>
      <w:numFmt w:val="decimal"/>
      <w:lvlText w:val="%2)"/>
      <w:lvlJc w:val="left"/>
      <w:pPr>
        <w:ind w:left="1590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828612C"/>
    <w:multiLevelType w:val="hybridMultilevel"/>
    <w:tmpl w:val="000C3844"/>
    <w:name w:val="WW8Num162"/>
    <w:lvl w:ilvl="0" w:tplc="0EF4F04E">
      <w:start w:val="3"/>
      <w:numFmt w:val="decimal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8CA2592"/>
    <w:multiLevelType w:val="hybridMultilevel"/>
    <w:tmpl w:val="2C201C1C"/>
    <w:styleLink w:val="Styl21"/>
    <w:lvl w:ilvl="0" w:tplc="0415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7" w15:restartNumberingAfterBreak="0">
    <w:nsid w:val="18DB405F"/>
    <w:multiLevelType w:val="hybridMultilevel"/>
    <w:tmpl w:val="705ACC08"/>
    <w:styleLink w:val="WWNum81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8" w15:restartNumberingAfterBreak="0">
    <w:nsid w:val="1AE02B61"/>
    <w:multiLevelType w:val="hybridMultilevel"/>
    <w:tmpl w:val="3156145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5B925DEC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1B2A6129"/>
    <w:multiLevelType w:val="hybridMultilevel"/>
    <w:tmpl w:val="370AE77E"/>
    <w:lvl w:ilvl="0" w:tplc="CBE6BA0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C941368"/>
    <w:multiLevelType w:val="multilevel"/>
    <w:tmpl w:val="6CC641FE"/>
    <w:styleLink w:val="LFO3"/>
    <w:lvl w:ilvl="0">
      <w:start w:val="1"/>
      <w:numFmt w:val="decimal"/>
      <w:pStyle w:val="PODPUNKTY1-IK"/>
      <w:lvlText w:val="§ %1."/>
      <w:lvlJc w:val="left"/>
      <w:pPr>
        <w:ind w:left="567" w:hanging="567"/>
      </w:pPr>
    </w:lvl>
    <w:lvl w:ilvl="1">
      <w:start w:val="1"/>
      <w:numFmt w:val="decimal"/>
      <w:lvlText w:val="%2. "/>
      <w:lvlJc w:val="left"/>
      <w:pPr>
        <w:ind w:left="567" w:hanging="567"/>
      </w:pPr>
    </w:lvl>
    <w:lvl w:ilvl="2">
      <w:start w:val="1"/>
      <w:numFmt w:val="decimal"/>
      <w:lvlText w:val="%3)"/>
      <w:lvlJc w:val="left"/>
      <w:pPr>
        <w:ind w:left="993" w:hanging="567"/>
      </w:pPr>
      <w:rPr>
        <w:i w:val="0"/>
        <w:iCs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ascii="Arial" w:eastAsia="Times New Roman" w:hAnsi="Arial" w:cs="Times New Roman"/>
      </w:rPr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51" w15:restartNumberingAfterBreak="0">
    <w:nsid w:val="1F483F48"/>
    <w:multiLevelType w:val="hybridMultilevel"/>
    <w:tmpl w:val="3A8447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21FA35B9"/>
    <w:multiLevelType w:val="hybridMultilevel"/>
    <w:tmpl w:val="F4A875A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227F1F25"/>
    <w:multiLevelType w:val="multilevel"/>
    <w:tmpl w:val="F7CC0632"/>
    <w:styleLink w:val="WWNum301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3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4" w15:restartNumberingAfterBreak="0">
    <w:nsid w:val="22E44180"/>
    <w:multiLevelType w:val="multilevel"/>
    <w:tmpl w:val="DFC88CEC"/>
    <w:name w:val="NumPar"/>
    <w:styleLink w:val="WWNum12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5" w15:restartNumberingAfterBreak="0">
    <w:nsid w:val="237D3CC6"/>
    <w:multiLevelType w:val="hybridMultilevel"/>
    <w:tmpl w:val="FAE6F004"/>
    <w:lvl w:ilvl="0" w:tplc="6D98CB6A">
      <w:start w:val="1"/>
      <w:numFmt w:val="decimal"/>
      <w:pStyle w:val="Listapunktowana41"/>
      <w:lvlText w:val="%1. "/>
      <w:lvlJc w:val="left"/>
      <w:pPr>
        <w:tabs>
          <w:tab w:val="num" w:pos="624"/>
        </w:tabs>
        <w:ind w:left="624" w:hanging="624"/>
      </w:pPr>
      <w:rPr>
        <w:rFonts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9"/>
        </w:tabs>
        <w:ind w:left="2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969"/>
        </w:tabs>
        <w:ind w:left="969" w:hanging="180"/>
      </w:pPr>
      <w:rPr>
        <w:rFonts w:cs="Times New Roman"/>
      </w:rPr>
    </w:lvl>
    <w:lvl w:ilvl="3" w:tplc="709694CC">
      <w:start w:val="1"/>
      <w:numFmt w:val="decimal"/>
      <w:lvlText w:val="%4."/>
      <w:lvlJc w:val="left"/>
      <w:pPr>
        <w:tabs>
          <w:tab w:val="num" w:pos="1689"/>
        </w:tabs>
        <w:ind w:left="1689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409"/>
        </w:tabs>
        <w:ind w:left="24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129"/>
        </w:tabs>
        <w:ind w:left="31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849"/>
        </w:tabs>
        <w:ind w:left="38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569"/>
        </w:tabs>
        <w:ind w:left="45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289"/>
        </w:tabs>
        <w:ind w:left="5289" w:hanging="180"/>
      </w:pPr>
      <w:rPr>
        <w:rFonts w:cs="Times New Roman"/>
      </w:rPr>
    </w:lvl>
  </w:abstractNum>
  <w:abstractNum w:abstractNumId="56" w15:restartNumberingAfterBreak="0">
    <w:nsid w:val="24F042B3"/>
    <w:multiLevelType w:val="hybridMultilevel"/>
    <w:tmpl w:val="8AAC5422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B2749612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4"/>
        <w:szCs w:val="24"/>
      </w:rPr>
    </w:lvl>
    <w:lvl w:ilvl="2" w:tplc="120C9C98">
      <w:start w:val="1"/>
      <w:numFmt w:val="lowerLetter"/>
      <w:lvlText w:val="%3)"/>
      <w:lvlJc w:val="right"/>
      <w:pPr>
        <w:ind w:left="2160" w:hanging="180"/>
      </w:pPr>
      <w:rPr>
        <w:rFonts w:ascii="Times New Roman" w:eastAsia="Calibri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54D22FC"/>
    <w:multiLevelType w:val="hybridMultilevel"/>
    <w:tmpl w:val="A54E2F24"/>
    <w:lvl w:ilvl="0" w:tplc="C17680FA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257A7A7D"/>
    <w:multiLevelType w:val="hybridMultilevel"/>
    <w:tmpl w:val="7374C72A"/>
    <w:lvl w:ilvl="0" w:tplc="0986C358">
      <w:start w:val="1"/>
      <w:numFmt w:val="decimal"/>
      <w:lvlText w:val="%1)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267B7EBD"/>
    <w:multiLevelType w:val="hybridMultilevel"/>
    <w:tmpl w:val="D668CEBC"/>
    <w:lvl w:ilvl="0" w:tplc="FFFFFFF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4897" w:hanging="36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8160F03"/>
    <w:multiLevelType w:val="hybridMultilevel"/>
    <w:tmpl w:val="FA8208BA"/>
    <w:lvl w:ilvl="0" w:tplc="1CB828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90907EE"/>
    <w:multiLevelType w:val="hybridMultilevel"/>
    <w:tmpl w:val="DC10D172"/>
    <w:name w:val="WW8Num5232222222222232"/>
    <w:lvl w:ilvl="0" w:tplc="2FBCB160">
      <w:start w:val="8"/>
      <w:numFmt w:val="decimal"/>
      <w:lvlText w:val="%1."/>
      <w:lvlJc w:val="left"/>
      <w:pPr>
        <w:tabs>
          <w:tab w:val="num" w:pos="1056"/>
        </w:tabs>
        <w:ind w:left="1056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ED902A5"/>
    <w:multiLevelType w:val="hybridMultilevel"/>
    <w:tmpl w:val="CC04618A"/>
    <w:styleLink w:val="WWNum13"/>
    <w:lvl w:ilvl="0" w:tplc="80CE069A">
      <w:start w:val="1"/>
      <w:numFmt w:val="decimal"/>
      <w:lvlText w:val="3.%1. "/>
      <w:lvlJc w:val="left"/>
      <w:pPr>
        <w:tabs>
          <w:tab w:val="num" w:pos="1361"/>
        </w:tabs>
        <w:ind w:left="1361" w:hanging="737"/>
      </w:pPr>
      <w:rPr>
        <w:rFonts w:cs="Times New Roman" w:hint="default"/>
        <w:b/>
        <w:i w:val="0"/>
        <w:sz w:val="22"/>
        <w:szCs w:val="22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2064"/>
        </w:tabs>
        <w:ind w:left="2064" w:hanging="360"/>
      </w:pPr>
      <w:rPr>
        <w:rFonts w:cs="Times New Roman"/>
      </w:rPr>
    </w:lvl>
    <w:lvl w:ilvl="2" w:tplc="2F680FA6">
      <w:start w:val="15"/>
      <w:numFmt w:val="decimal"/>
      <w:lvlText w:val="%3"/>
      <w:lvlJc w:val="left"/>
      <w:pPr>
        <w:tabs>
          <w:tab w:val="num" w:pos="2964"/>
        </w:tabs>
        <w:ind w:left="2964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  <w:rPr>
        <w:rFonts w:cs="Times New Roman"/>
      </w:rPr>
    </w:lvl>
  </w:abstractNum>
  <w:abstractNum w:abstractNumId="63" w15:restartNumberingAfterBreak="0">
    <w:nsid w:val="2EED7BD7"/>
    <w:multiLevelType w:val="hybridMultilevel"/>
    <w:tmpl w:val="76A400A8"/>
    <w:lvl w:ilvl="0" w:tplc="63F66F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7298CFE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F6F03DD"/>
    <w:multiLevelType w:val="hybridMultilevel"/>
    <w:tmpl w:val="A7FCE780"/>
    <w:lvl w:ilvl="0" w:tplc="B7304D0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5" w15:restartNumberingAfterBreak="0">
    <w:nsid w:val="2F7C59BF"/>
    <w:multiLevelType w:val="hybridMultilevel"/>
    <w:tmpl w:val="102E0A3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6" w15:restartNumberingAfterBreak="0">
    <w:nsid w:val="2F866FBA"/>
    <w:multiLevelType w:val="hybridMultilevel"/>
    <w:tmpl w:val="BFAA8720"/>
    <w:name w:val="WW8Num152"/>
    <w:lvl w:ilvl="0" w:tplc="3AECD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B04276AE">
      <w:start w:val="2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0586EA8"/>
    <w:multiLevelType w:val="multilevel"/>
    <w:tmpl w:val="D4A688E4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68" w15:restartNumberingAfterBreak="0">
    <w:nsid w:val="30F44AD3"/>
    <w:multiLevelType w:val="hybridMultilevel"/>
    <w:tmpl w:val="D50A7282"/>
    <w:lvl w:ilvl="0" w:tplc="7D16264C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9" w15:restartNumberingAfterBreak="0">
    <w:nsid w:val="34706487"/>
    <w:multiLevelType w:val="multilevel"/>
    <w:tmpl w:val="1BE6CF5A"/>
    <w:styleLink w:val="mama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8AA069A"/>
    <w:multiLevelType w:val="hybridMultilevel"/>
    <w:tmpl w:val="CFAA5BC2"/>
    <w:lvl w:ilvl="0" w:tplc="B33EFC7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/>
        <w:bCs/>
        <w:i w:val="0"/>
        <w:color w:val="2F5496" w:themeColor="accent1" w:themeShade="BF"/>
        <w:sz w:val="22"/>
        <w:szCs w:val="18"/>
      </w:rPr>
    </w:lvl>
    <w:lvl w:ilvl="1" w:tplc="4D5AD49E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FF0000"/>
        <w:sz w:val="20"/>
        <w:szCs w:val="18"/>
      </w:rPr>
    </w:lvl>
    <w:lvl w:ilvl="2" w:tplc="E33625A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A44EC06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8F84A38"/>
    <w:multiLevelType w:val="hybridMultilevel"/>
    <w:tmpl w:val="F89C2D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396A5E9F"/>
    <w:multiLevelType w:val="hybridMultilevel"/>
    <w:tmpl w:val="AD38DCCA"/>
    <w:lvl w:ilvl="0" w:tplc="E3FCFFD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3B560915"/>
    <w:multiLevelType w:val="multilevel"/>
    <w:tmpl w:val="297AB026"/>
    <w:lvl w:ilvl="0">
      <w:start w:val="1"/>
      <w:numFmt w:val="decimal"/>
      <w:pStyle w:val="heading10"/>
      <w:lvlText w:val="%1"/>
      <w:lvlJc w:val="left"/>
      <w:pPr>
        <w:ind w:left="432" w:firstLine="0"/>
      </w:pPr>
    </w:lvl>
    <w:lvl w:ilvl="1">
      <w:start w:val="1"/>
      <w:numFmt w:val="decimal"/>
      <w:pStyle w:val="heading2"/>
      <w:lvlText w:val="%1.%2"/>
      <w:lvlJc w:val="left"/>
      <w:pPr>
        <w:ind w:left="142" w:firstLine="0"/>
      </w:pPr>
      <w:rPr>
        <w:sz w:val="28"/>
        <w:szCs w:val="28"/>
      </w:rPr>
    </w:lvl>
    <w:lvl w:ilvl="2">
      <w:start w:val="1"/>
      <w:numFmt w:val="decimal"/>
      <w:pStyle w:val="tekstL3"/>
      <w:lvlText w:val="%1.%2.%3"/>
      <w:lvlJc w:val="left"/>
      <w:pPr>
        <w:ind w:left="1418" w:firstLine="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ind w:left="864" w:firstLine="0"/>
      </w:pPr>
    </w:lvl>
    <w:lvl w:ilvl="4">
      <w:start w:val="1"/>
      <w:numFmt w:val="decimal"/>
      <w:lvlText w:val="%1.%2.%3.%4.%5"/>
      <w:lvlJc w:val="left"/>
      <w:pPr>
        <w:ind w:left="1008" w:firstLine="0"/>
      </w:pPr>
    </w:lvl>
    <w:lvl w:ilvl="5">
      <w:start w:val="1"/>
      <w:numFmt w:val="decimal"/>
      <w:lvlText w:val="%1.%2.%3.%4.%5.%6"/>
      <w:lvlJc w:val="left"/>
      <w:pPr>
        <w:ind w:left="1152" w:firstLine="0"/>
      </w:pPr>
    </w:lvl>
    <w:lvl w:ilvl="6">
      <w:start w:val="1"/>
      <w:numFmt w:val="decimal"/>
      <w:lvlText w:val="%1.%2.%3.%4.%5.%6.%7"/>
      <w:lvlJc w:val="left"/>
      <w:pPr>
        <w:ind w:left="1296" w:firstLine="0"/>
      </w:pPr>
    </w:lvl>
    <w:lvl w:ilvl="7">
      <w:start w:val="1"/>
      <w:numFmt w:val="decimal"/>
      <w:lvlText w:val="%1.%2.%3.%4.%5.%6.%7.%8"/>
      <w:lvlJc w:val="left"/>
      <w:pPr>
        <w:ind w:left="1440" w:firstLine="0"/>
      </w:pPr>
    </w:lvl>
    <w:lvl w:ilvl="8">
      <w:start w:val="1"/>
      <w:numFmt w:val="decimal"/>
      <w:lvlText w:val="%1.%2.%3.%4.%5.%6.%7.%8.%9"/>
      <w:lvlJc w:val="left"/>
      <w:pPr>
        <w:ind w:left="1584" w:firstLine="0"/>
      </w:pPr>
    </w:lvl>
  </w:abstractNum>
  <w:abstractNum w:abstractNumId="74" w15:restartNumberingAfterBreak="0">
    <w:nsid w:val="3C0662A5"/>
    <w:multiLevelType w:val="multilevel"/>
    <w:tmpl w:val="924621C6"/>
    <w:styleLink w:val="Styl1"/>
    <w:lvl w:ilvl="0">
      <w:start w:val="1"/>
      <w:numFmt w:val="decimal"/>
      <w:lvlText w:val="%1."/>
      <w:lvlJc w:val="left"/>
      <w:pPr>
        <w:ind w:left="11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75" w15:restartNumberingAfterBreak="0">
    <w:nsid w:val="3D8029D4"/>
    <w:multiLevelType w:val="hybridMultilevel"/>
    <w:tmpl w:val="5E72D0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40A81F4B"/>
    <w:multiLevelType w:val="hybridMultilevel"/>
    <w:tmpl w:val="8A346590"/>
    <w:lvl w:ilvl="0" w:tplc="C074BCD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8" w15:restartNumberingAfterBreak="0">
    <w:nsid w:val="433E63FF"/>
    <w:multiLevelType w:val="multilevel"/>
    <w:tmpl w:val="CB6A420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200" w:hanging="480"/>
      </w:pPr>
      <w:rPr>
        <w:rFonts w:ascii="Times New Roman" w:eastAsia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9" w15:restartNumberingAfterBreak="0">
    <w:nsid w:val="44B171AE"/>
    <w:multiLevelType w:val="hybridMultilevel"/>
    <w:tmpl w:val="FD9C0866"/>
    <w:lvl w:ilvl="0" w:tplc="38486BA8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5F64279"/>
    <w:multiLevelType w:val="hybridMultilevel"/>
    <w:tmpl w:val="3A52DFC6"/>
    <w:lvl w:ilvl="0" w:tplc="6152F602">
      <w:start w:val="12"/>
      <w:numFmt w:val="upperRoman"/>
      <w:lvlText w:val="%1."/>
      <w:lvlJc w:val="right"/>
      <w:pPr>
        <w:ind w:left="100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5F80BBA"/>
    <w:multiLevelType w:val="hybridMultilevel"/>
    <w:tmpl w:val="FD82193A"/>
    <w:lvl w:ilvl="0" w:tplc="1F509EAA">
      <w:start w:val="3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6D0665F"/>
    <w:multiLevelType w:val="hybridMultilevel"/>
    <w:tmpl w:val="C9C4FC50"/>
    <w:name w:val="WW8Num523222222222223"/>
    <w:lvl w:ilvl="0" w:tplc="04150011">
      <w:start w:val="1"/>
      <w:numFmt w:val="decimal"/>
      <w:lvlText w:val="%1)"/>
      <w:lvlJc w:val="left"/>
      <w:pPr>
        <w:ind w:left="1056" w:hanging="360"/>
      </w:pPr>
    </w:lvl>
    <w:lvl w:ilvl="1" w:tplc="04150019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3" w15:restartNumberingAfterBreak="0">
    <w:nsid w:val="49883298"/>
    <w:multiLevelType w:val="hybridMultilevel"/>
    <w:tmpl w:val="5764EC68"/>
    <w:lvl w:ilvl="0" w:tplc="8D9AC336">
      <w:start w:val="13"/>
      <w:numFmt w:val="upperRoman"/>
      <w:lvlText w:val="%1."/>
      <w:lvlJc w:val="righ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A2F4041"/>
    <w:multiLevelType w:val="hybridMultilevel"/>
    <w:tmpl w:val="A09AAFB2"/>
    <w:lvl w:ilvl="0" w:tplc="9D9E3856">
      <w:start w:val="2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A9905B6"/>
    <w:multiLevelType w:val="singleLevel"/>
    <w:tmpl w:val="B54A4E32"/>
    <w:lvl w:ilvl="0">
      <w:start w:val="1"/>
      <w:numFmt w:val="bullet"/>
      <w:pStyle w:val="Lista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86" w15:restartNumberingAfterBreak="0">
    <w:nsid w:val="4B8D270B"/>
    <w:multiLevelType w:val="hybridMultilevel"/>
    <w:tmpl w:val="2460BC1E"/>
    <w:lvl w:ilvl="0" w:tplc="5FD014B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4BCD36B1"/>
    <w:multiLevelType w:val="hybridMultilevel"/>
    <w:tmpl w:val="0BCC0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DE920D9"/>
    <w:multiLevelType w:val="hybridMultilevel"/>
    <w:tmpl w:val="CC0C7F58"/>
    <w:name w:val="WW8Num52322222222222"/>
    <w:lvl w:ilvl="0" w:tplc="8778997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E3C0945"/>
    <w:multiLevelType w:val="hybridMultilevel"/>
    <w:tmpl w:val="D14A80C6"/>
    <w:lvl w:ilvl="0" w:tplc="97725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E600D38"/>
    <w:multiLevelType w:val="hybridMultilevel"/>
    <w:tmpl w:val="59A444D2"/>
    <w:styleLink w:val="WWNum121"/>
    <w:lvl w:ilvl="0" w:tplc="A07E8D60">
      <w:start w:val="10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/>
        <w:sz w:val="24"/>
        <w:szCs w:val="24"/>
      </w:rPr>
    </w:lvl>
    <w:lvl w:ilvl="1" w:tplc="27EAAB18">
      <w:start w:val="10"/>
      <w:numFmt w:val="decimal"/>
      <w:lvlText w:val="%2."/>
      <w:lvlJc w:val="left"/>
      <w:pPr>
        <w:tabs>
          <w:tab w:val="num" w:pos="-602"/>
        </w:tabs>
        <w:ind w:left="-602" w:hanging="360"/>
      </w:pPr>
      <w:rPr>
        <w:rFonts w:cs="Times New Roman" w:hint="default"/>
        <w:b/>
      </w:rPr>
    </w:lvl>
    <w:lvl w:ilvl="2" w:tplc="F4029A60">
      <w:start w:val="1"/>
      <w:numFmt w:val="decimal"/>
      <w:lvlText w:val="%3)"/>
      <w:lvlJc w:val="left"/>
      <w:pPr>
        <w:ind w:left="643" w:hanging="705"/>
      </w:pPr>
      <w:rPr>
        <w:rFonts w:cs="Times New Roman" w:hint="default"/>
      </w:rPr>
    </w:lvl>
    <w:lvl w:ilvl="3" w:tplc="EC6ED232">
      <w:start w:val="1"/>
      <w:numFmt w:val="decimal"/>
      <w:lvlText w:val="%4."/>
      <w:lvlJc w:val="left"/>
      <w:pPr>
        <w:tabs>
          <w:tab w:val="num" w:pos="838"/>
        </w:tabs>
        <w:ind w:left="838" w:hanging="360"/>
      </w:pPr>
      <w:rPr>
        <w:rFonts w:cs="Times New Roman"/>
        <w:b/>
        <w:sz w:val="24"/>
        <w:szCs w:val="24"/>
      </w:rPr>
    </w:lvl>
    <w:lvl w:ilvl="4" w:tplc="BF84D1CA">
      <w:start w:val="1"/>
      <w:numFmt w:val="upperLetter"/>
      <w:lvlText w:val="%5."/>
      <w:lvlJc w:val="left"/>
      <w:pPr>
        <w:tabs>
          <w:tab w:val="num" w:pos="1558"/>
        </w:tabs>
        <w:ind w:left="1558" w:hanging="360"/>
      </w:pPr>
      <w:rPr>
        <w:rFonts w:cs="Times New Roman" w:hint="default"/>
        <w:b/>
        <w:sz w:val="24"/>
        <w:szCs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278"/>
        </w:tabs>
        <w:ind w:left="22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998"/>
        </w:tabs>
        <w:ind w:left="29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718"/>
        </w:tabs>
        <w:ind w:left="37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438"/>
        </w:tabs>
        <w:ind w:left="4438" w:hanging="180"/>
      </w:pPr>
      <w:rPr>
        <w:rFonts w:cs="Times New Roman"/>
      </w:rPr>
    </w:lvl>
  </w:abstractNum>
  <w:abstractNum w:abstractNumId="91" w15:restartNumberingAfterBreak="0">
    <w:nsid w:val="53536211"/>
    <w:multiLevelType w:val="multilevel"/>
    <w:tmpl w:val="D1E48D9E"/>
    <w:styleLink w:val="WWNum7"/>
    <w:lvl w:ilvl="0">
      <w:start w:val="1"/>
      <w:numFmt w:val="decimal"/>
      <w:lvlText w:val="%1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1">
      <w:start w:val="1"/>
      <w:numFmt w:val="lowerLetter"/>
      <w:lvlText w:val="%2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2">
      <w:start w:val="1"/>
      <w:numFmt w:val="lowerLetter"/>
      <w:lvlText w:val="%1.%2.%3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3">
      <w:start w:val="1"/>
      <w:numFmt w:val="decimal"/>
      <w:lvlText w:val="%1.%2.%3.%4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4">
      <w:start w:val="1"/>
      <w:numFmt w:val="lowerLetter"/>
      <w:lvlText w:val="%1.%2.%3.%4.%5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5">
      <w:start w:val="1"/>
      <w:numFmt w:val="lowerRoman"/>
      <w:lvlText w:val="%1.%2.%3.%4.%5.%6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6">
      <w:start w:val="1"/>
      <w:numFmt w:val="decimal"/>
      <w:lvlText w:val="%1.%2.%3.%4.%5.%6.%7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  <w:lvl w:ilvl="8">
      <w:start w:val="1"/>
      <w:numFmt w:val="lowerRoman"/>
      <w:lvlText w:val="%1.%2.%3.%4.%5.%6.%7.%8.%9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vertAlign w:val="baseline"/>
      </w:rPr>
    </w:lvl>
  </w:abstractNum>
  <w:abstractNum w:abstractNumId="92" w15:restartNumberingAfterBreak="0">
    <w:nsid w:val="53F10E64"/>
    <w:multiLevelType w:val="hybridMultilevel"/>
    <w:tmpl w:val="6986D520"/>
    <w:lvl w:ilvl="0" w:tplc="B1EC17C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AF840BA">
      <w:start w:val="1"/>
      <w:numFmt w:val="upperRoman"/>
      <w:pStyle w:val="1Styl1rzymski"/>
      <w:lvlText w:val="%4."/>
      <w:lvlJc w:val="righ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40C2A63"/>
    <w:multiLevelType w:val="multilevel"/>
    <w:tmpl w:val="C8BE9BD8"/>
    <w:styleLink w:val="mam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548A0044"/>
    <w:multiLevelType w:val="hybridMultilevel"/>
    <w:tmpl w:val="A240F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9E8945A">
      <w:start w:val="3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4BA2F7B"/>
    <w:multiLevelType w:val="hybridMultilevel"/>
    <w:tmpl w:val="64D6F320"/>
    <w:lvl w:ilvl="0" w:tplc="95A0A822">
      <w:start w:val="1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4ED42EB"/>
    <w:multiLevelType w:val="hybridMultilevel"/>
    <w:tmpl w:val="0D8C2A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1">
      <w:start w:val="1"/>
      <w:numFmt w:val="decimal"/>
      <w:lvlText w:val="%5)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7" w15:restartNumberingAfterBreak="0">
    <w:nsid w:val="560828F8"/>
    <w:multiLevelType w:val="hybridMultilevel"/>
    <w:tmpl w:val="A2925F70"/>
    <w:lvl w:ilvl="0" w:tplc="C9B6C5B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6A42472"/>
    <w:multiLevelType w:val="hybridMultilevel"/>
    <w:tmpl w:val="9F74A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708095F"/>
    <w:multiLevelType w:val="multilevel"/>
    <w:tmpl w:val="EE5617D8"/>
    <w:styleLink w:val="WWNum1"/>
    <w:lvl w:ilvl="0">
      <w:start w:val="1"/>
      <w:numFmt w:val="decimal"/>
      <w:lvlText w:val="%1."/>
      <w:lvlJc w:val="left"/>
      <w:rPr>
        <w:rFonts w:eastAsia="Times New Roman" w:cs="Times New Roman"/>
        <w:b/>
        <w:bCs/>
      </w:rPr>
    </w:lvl>
    <w:lvl w:ilvl="1">
      <w:start w:val="1"/>
      <w:numFmt w:val="decimal"/>
      <w:lvlText w:val="%1.%2."/>
      <w:lvlJc w:val="left"/>
      <w:rPr>
        <w:rFonts w:cs="Times New Roman"/>
        <w:b/>
        <w:bCs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00" w15:restartNumberingAfterBreak="0">
    <w:nsid w:val="57B75E23"/>
    <w:multiLevelType w:val="hybridMultilevel"/>
    <w:tmpl w:val="6E7CFCE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8895ACC"/>
    <w:multiLevelType w:val="hybridMultilevel"/>
    <w:tmpl w:val="A50C62D4"/>
    <w:lvl w:ilvl="0" w:tplc="F544DC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F6093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A0012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8C67B5D"/>
    <w:multiLevelType w:val="hybridMultilevel"/>
    <w:tmpl w:val="1D0231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3" w15:restartNumberingAfterBreak="0">
    <w:nsid w:val="59AB3C45"/>
    <w:multiLevelType w:val="hybridMultilevel"/>
    <w:tmpl w:val="F4588782"/>
    <w:lvl w:ilvl="0" w:tplc="188612C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B6C07EE"/>
    <w:multiLevelType w:val="hybridMultilevel"/>
    <w:tmpl w:val="3F0C238E"/>
    <w:lvl w:ilvl="0" w:tplc="46C8F2AC">
      <w:start w:val="1"/>
      <w:numFmt w:val="decimal"/>
      <w:pStyle w:val="Listapunktowana21"/>
      <w:lvlText w:val="%1. "/>
      <w:lvlJc w:val="left"/>
      <w:pPr>
        <w:tabs>
          <w:tab w:val="num" w:pos="624"/>
        </w:tabs>
        <w:ind w:left="624" w:hanging="624"/>
      </w:pPr>
      <w:rPr>
        <w:rFonts w:cs="Times New Roman" w:hint="default"/>
        <w:b/>
        <w:i w:val="0"/>
        <w:sz w:val="24"/>
        <w:szCs w:val="24"/>
      </w:rPr>
    </w:lvl>
    <w:lvl w:ilvl="1" w:tplc="88FE06D2">
      <w:start w:val="1"/>
      <w:numFmt w:val="bullet"/>
      <w:lvlText w:val=""/>
      <w:lvlJc w:val="left"/>
      <w:pPr>
        <w:tabs>
          <w:tab w:val="num" w:pos="966"/>
        </w:tabs>
        <w:ind w:left="966" w:hanging="283"/>
      </w:pPr>
      <w:rPr>
        <w:rFonts w:ascii="Symbol" w:hAnsi="Symbol"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  <w:rPr>
        <w:rFonts w:cs="Times New Roman"/>
      </w:rPr>
    </w:lvl>
  </w:abstractNum>
  <w:abstractNum w:abstractNumId="105" w15:restartNumberingAfterBreak="0">
    <w:nsid w:val="5CA31A15"/>
    <w:multiLevelType w:val="singleLevel"/>
    <w:tmpl w:val="CB981644"/>
    <w:name w:val="Tiret 0"/>
    <w:styleLink w:val="WWNum311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6" w15:restartNumberingAfterBreak="0">
    <w:nsid w:val="5D734D8B"/>
    <w:multiLevelType w:val="hybridMultilevel"/>
    <w:tmpl w:val="7038770E"/>
    <w:name w:val="WW8Num5232222222"/>
    <w:lvl w:ilvl="0" w:tplc="04150011">
      <w:start w:val="1"/>
      <w:numFmt w:val="decimal"/>
      <w:lvlText w:val="%1)"/>
      <w:lvlJc w:val="left"/>
      <w:pPr>
        <w:ind w:left="1016" w:hanging="360"/>
      </w:pPr>
    </w:lvl>
    <w:lvl w:ilvl="1" w:tplc="04150019" w:tentative="1">
      <w:start w:val="1"/>
      <w:numFmt w:val="lowerLetter"/>
      <w:lvlText w:val="%2."/>
      <w:lvlJc w:val="left"/>
      <w:pPr>
        <w:ind w:left="1736" w:hanging="360"/>
      </w:pPr>
    </w:lvl>
    <w:lvl w:ilvl="2" w:tplc="0415001B" w:tentative="1">
      <w:start w:val="1"/>
      <w:numFmt w:val="lowerRoman"/>
      <w:lvlText w:val="%3."/>
      <w:lvlJc w:val="right"/>
      <w:pPr>
        <w:ind w:left="2456" w:hanging="180"/>
      </w:pPr>
    </w:lvl>
    <w:lvl w:ilvl="3" w:tplc="0415000F" w:tentative="1">
      <w:start w:val="1"/>
      <w:numFmt w:val="decimal"/>
      <w:lvlText w:val="%4."/>
      <w:lvlJc w:val="left"/>
      <w:pPr>
        <w:ind w:left="3176" w:hanging="360"/>
      </w:pPr>
    </w:lvl>
    <w:lvl w:ilvl="4" w:tplc="04150019" w:tentative="1">
      <w:start w:val="1"/>
      <w:numFmt w:val="lowerLetter"/>
      <w:lvlText w:val="%5."/>
      <w:lvlJc w:val="left"/>
      <w:pPr>
        <w:ind w:left="3896" w:hanging="360"/>
      </w:pPr>
    </w:lvl>
    <w:lvl w:ilvl="5" w:tplc="0415001B" w:tentative="1">
      <w:start w:val="1"/>
      <w:numFmt w:val="lowerRoman"/>
      <w:lvlText w:val="%6."/>
      <w:lvlJc w:val="right"/>
      <w:pPr>
        <w:ind w:left="4616" w:hanging="180"/>
      </w:pPr>
    </w:lvl>
    <w:lvl w:ilvl="6" w:tplc="0415000F" w:tentative="1">
      <w:start w:val="1"/>
      <w:numFmt w:val="decimal"/>
      <w:lvlText w:val="%7."/>
      <w:lvlJc w:val="left"/>
      <w:pPr>
        <w:ind w:left="5336" w:hanging="360"/>
      </w:pPr>
    </w:lvl>
    <w:lvl w:ilvl="7" w:tplc="04150019" w:tentative="1">
      <w:start w:val="1"/>
      <w:numFmt w:val="lowerLetter"/>
      <w:lvlText w:val="%8."/>
      <w:lvlJc w:val="left"/>
      <w:pPr>
        <w:ind w:left="6056" w:hanging="360"/>
      </w:pPr>
    </w:lvl>
    <w:lvl w:ilvl="8" w:tplc="0415001B" w:tentative="1">
      <w:start w:val="1"/>
      <w:numFmt w:val="lowerRoman"/>
      <w:lvlText w:val="%9."/>
      <w:lvlJc w:val="right"/>
      <w:pPr>
        <w:ind w:left="6776" w:hanging="180"/>
      </w:pPr>
    </w:lvl>
  </w:abstractNum>
  <w:abstractNum w:abstractNumId="107" w15:restartNumberingAfterBreak="0">
    <w:nsid w:val="5DCD5D3D"/>
    <w:multiLevelType w:val="hybridMultilevel"/>
    <w:tmpl w:val="C52CBD44"/>
    <w:lvl w:ilvl="0" w:tplc="52200510">
      <w:start w:val="1"/>
      <w:numFmt w:val="decimal"/>
      <w:lvlText w:val="%1)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8" w15:restartNumberingAfterBreak="0">
    <w:nsid w:val="5F9650E1"/>
    <w:multiLevelType w:val="multilevel"/>
    <w:tmpl w:val="F6AAA3C4"/>
    <w:lvl w:ilvl="0">
      <w:start w:val="1"/>
      <w:numFmt w:val="decimal"/>
      <w:lvlText w:val="%1)"/>
      <w:lvlJc w:val="left"/>
      <w:pPr>
        <w:tabs>
          <w:tab w:val="num" w:pos="0"/>
        </w:tabs>
        <w:ind w:left="480" w:hanging="48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200" w:hanging="48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920" w:hanging="4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640" w:hanging="48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880"/>
        </w:tabs>
        <w:ind w:left="3360" w:hanging="480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3600"/>
        </w:tabs>
        <w:ind w:left="4080" w:hanging="48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4320"/>
        </w:tabs>
        <w:ind w:left="4800" w:hanging="480"/>
      </w:pPr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9" w15:restartNumberingAfterBreak="0">
    <w:nsid w:val="5FEA6E6E"/>
    <w:multiLevelType w:val="hybridMultilevel"/>
    <w:tmpl w:val="FF2E22E0"/>
    <w:name w:val="WW8Num523222222222"/>
    <w:lvl w:ilvl="0" w:tplc="04150011">
      <w:start w:val="1"/>
      <w:numFmt w:val="decimal"/>
      <w:lvlText w:val="%1)"/>
      <w:lvlJc w:val="left"/>
      <w:pPr>
        <w:ind w:left="1095" w:hanging="360"/>
      </w:p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0" w15:restartNumberingAfterBreak="0">
    <w:nsid w:val="60A8590E"/>
    <w:multiLevelType w:val="hybridMultilevel"/>
    <w:tmpl w:val="8FA05B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1025256"/>
    <w:multiLevelType w:val="multilevel"/>
    <w:tmpl w:val="C8C010FE"/>
    <w:lvl w:ilvl="0">
      <w:start w:val="1"/>
      <w:numFmt w:val="decimal"/>
      <w:pStyle w:val="um-zakres2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2" w15:restartNumberingAfterBreak="0">
    <w:nsid w:val="61106897"/>
    <w:multiLevelType w:val="multilevel"/>
    <w:tmpl w:val="954CF2B0"/>
    <w:styleLink w:val="Styl2"/>
    <w:lvl w:ilvl="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80" w:hanging="360"/>
      </w:pPr>
    </w:lvl>
    <w:lvl w:ilvl="2">
      <w:start w:val="1"/>
      <w:numFmt w:val="lowerRoman"/>
      <w:lvlText w:val="%3."/>
      <w:lvlJc w:val="right"/>
      <w:pPr>
        <w:ind w:left="2200" w:hanging="180"/>
      </w:pPr>
    </w:lvl>
    <w:lvl w:ilvl="3">
      <w:start w:val="1"/>
      <w:numFmt w:val="decimal"/>
      <w:lvlText w:val="%4."/>
      <w:lvlJc w:val="left"/>
      <w:pPr>
        <w:ind w:left="2920" w:hanging="360"/>
      </w:pPr>
    </w:lvl>
    <w:lvl w:ilvl="4">
      <w:start w:val="1"/>
      <w:numFmt w:val="lowerLetter"/>
      <w:lvlText w:val="%5."/>
      <w:lvlJc w:val="left"/>
      <w:pPr>
        <w:ind w:left="3640" w:hanging="360"/>
      </w:pPr>
    </w:lvl>
    <w:lvl w:ilvl="5">
      <w:start w:val="1"/>
      <w:numFmt w:val="lowerRoman"/>
      <w:lvlText w:val="%6."/>
      <w:lvlJc w:val="right"/>
      <w:pPr>
        <w:ind w:left="4360" w:hanging="180"/>
      </w:pPr>
    </w:lvl>
    <w:lvl w:ilvl="6">
      <w:start w:val="1"/>
      <w:numFmt w:val="decimal"/>
      <w:lvlText w:val="%7."/>
      <w:lvlJc w:val="left"/>
      <w:pPr>
        <w:ind w:left="5080" w:hanging="360"/>
      </w:pPr>
    </w:lvl>
    <w:lvl w:ilvl="7">
      <w:start w:val="1"/>
      <w:numFmt w:val="lowerLetter"/>
      <w:lvlText w:val="%8."/>
      <w:lvlJc w:val="left"/>
      <w:pPr>
        <w:ind w:left="5800" w:hanging="360"/>
      </w:pPr>
    </w:lvl>
    <w:lvl w:ilvl="8">
      <w:start w:val="1"/>
      <w:numFmt w:val="lowerRoman"/>
      <w:lvlText w:val="%9."/>
      <w:lvlJc w:val="right"/>
      <w:pPr>
        <w:ind w:left="6520" w:hanging="180"/>
      </w:pPr>
    </w:lvl>
  </w:abstractNum>
  <w:abstractNum w:abstractNumId="113" w15:restartNumberingAfterBreak="0">
    <w:nsid w:val="62C26FB1"/>
    <w:multiLevelType w:val="multilevel"/>
    <w:tmpl w:val="E58E1434"/>
    <w:styleLink w:val="Styl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114" w15:restartNumberingAfterBreak="0">
    <w:nsid w:val="630864F2"/>
    <w:multiLevelType w:val="hybridMultilevel"/>
    <w:tmpl w:val="AE547A2E"/>
    <w:lvl w:ilvl="0" w:tplc="CD281B4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hint="default"/>
        <w:b w:val="0"/>
        <w:bCs w:val="0"/>
        <w:i w:val="0"/>
        <w:iCs w:val="0"/>
        <w:color w:val="000000"/>
        <w:sz w:val="24"/>
        <w:szCs w:val="24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31B60A9"/>
    <w:multiLevelType w:val="hybridMultilevel"/>
    <w:tmpl w:val="119A7F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4461DDD"/>
    <w:multiLevelType w:val="hybridMultilevel"/>
    <w:tmpl w:val="CE927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4D23482">
      <w:start w:val="1"/>
      <w:numFmt w:val="decimal"/>
      <w:lvlText w:val="%2."/>
      <w:lvlJc w:val="left"/>
      <w:pPr>
        <w:ind w:left="1440" w:hanging="360"/>
      </w:pPr>
      <w:rPr>
        <w:b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61C0F3C"/>
    <w:multiLevelType w:val="multilevel"/>
    <w:tmpl w:val="7EE211C8"/>
    <w:name w:val="WW8Num52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46" w:hanging="360"/>
      </w:pPr>
      <w:rPr>
        <w:rFonts w:hint="default"/>
        <w:b/>
        <w:bCs/>
      </w:rPr>
    </w:lvl>
    <w:lvl w:ilvl="2">
      <w:start w:val="1"/>
      <w:numFmt w:val="lowerRoman"/>
      <w:lvlText w:val="%3)"/>
      <w:lvlJc w:val="left"/>
      <w:pPr>
        <w:ind w:left="150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6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2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0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66" w:hanging="360"/>
      </w:pPr>
      <w:rPr>
        <w:rFonts w:hint="default"/>
      </w:rPr>
    </w:lvl>
  </w:abstractNum>
  <w:abstractNum w:abstractNumId="118" w15:restartNumberingAfterBreak="0">
    <w:nsid w:val="667F61B3"/>
    <w:multiLevelType w:val="hybridMultilevel"/>
    <w:tmpl w:val="70D62A48"/>
    <w:lvl w:ilvl="0" w:tplc="58EE0E6C">
      <w:start w:val="1"/>
      <w:numFmt w:val="decimal"/>
      <w:lvlText w:val="%1."/>
      <w:lvlJc w:val="left"/>
      <w:pPr>
        <w:tabs>
          <w:tab w:val="num" w:pos="838"/>
        </w:tabs>
        <w:ind w:left="838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961048A"/>
    <w:multiLevelType w:val="multilevel"/>
    <w:tmpl w:val="C8120140"/>
    <w:styleLink w:val="WWNum8"/>
    <w:lvl w:ilvl="0">
      <w:start w:val="5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20" w15:restartNumberingAfterBreak="0">
    <w:nsid w:val="69B45D0E"/>
    <w:multiLevelType w:val="hybridMultilevel"/>
    <w:tmpl w:val="4740C18A"/>
    <w:lvl w:ilvl="0" w:tplc="4E78E210">
      <w:start w:val="1"/>
      <w:numFmt w:val="decimal"/>
      <w:lvlText w:val="%1)"/>
      <w:lvlJc w:val="left"/>
      <w:pPr>
        <w:ind w:left="1425" w:hanging="705"/>
      </w:pPr>
      <w:rPr>
        <w:rFonts w:ascii="Times New Roman" w:eastAsia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 w15:restartNumberingAfterBreak="0">
    <w:nsid w:val="6A3C4257"/>
    <w:multiLevelType w:val="hybridMultilevel"/>
    <w:tmpl w:val="6AD8763E"/>
    <w:lvl w:ilvl="0" w:tplc="B81A5F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BC6668B"/>
    <w:multiLevelType w:val="hybridMultilevel"/>
    <w:tmpl w:val="7788FE1A"/>
    <w:lvl w:ilvl="0" w:tplc="CAC2EB7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910AB5F6">
      <w:start w:val="1"/>
      <w:numFmt w:val="decimal"/>
      <w:lvlText w:val="%2."/>
      <w:lvlJc w:val="left"/>
      <w:pPr>
        <w:ind w:left="1785" w:hanging="705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D0478B7"/>
    <w:multiLevelType w:val="hybridMultilevel"/>
    <w:tmpl w:val="697AD9F2"/>
    <w:lvl w:ilvl="0" w:tplc="C0E803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 w15:restartNumberingAfterBreak="0">
    <w:nsid w:val="6EFE5CD0"/>
    <w:multiLevelType w:val="hybridMultilevel"/>
    <w:tmpl w:val="A3CEA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F6F42F8"/>
    <w:multiLevelType w:val="hybridMultilevel"/>
    <w:tmpl w:val="287EBAD4"/>
    <w:styleLink w:val="WWNum271"/>
    <w:lvl w:ilvl="0" w:tplc="C7FA5FDC">
      <w:start w:val="2"/>
      <w:numFmt w:val="upperLetter"/>
      <w:lvlText w:val="%1."/>
      <w:lvlJc w:val="left"/>
      <w:pPr>
        <w:tabs>
          <w:tab w:val="num" w:pos="1558"/>
        </w:tabs>
        <w:ind w:left="1558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 w15:restartNumberingAfterBreak="0">
    <w:nsid w:val="6F7E6B6D"/>
    <w:multiLevelType w:val="multilevel"/>
    <w:tmpl w:val="822C758C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7" w15:restartNumberingAfterBreak="0">
    <w:nsid w:val="7089135F"/>
    <w:multiLevelType w:val="multilevel"/>
    <w:tmpl w:val="A050C7C2"/>
    <w:styleLink w:val="WWNum30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8" w15:restartNumberingAfterBreak="0">
    <w:nsid w:val="76AF79C9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9" w15:restartNumberingAfterBreak="0">
    <w:nsid w:val="77606A66"/>
    <w:multiLevelType w:val="hybridMultilevel"/>
    <w:tmpl w:val="7488FC0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0" w15:restartNumberingAfterBreak="0">
    <w:nsid w:val="77AF34A8"/>
    <w:multiLevelType w:val="hybridMultilevel"/>
    <w:tmpl w:val="4D6CB076"/>
    <w:lvl w:ilvl="0" w:tplc="49C8DFA8">
      <w:start w:val="1"/>
      <w:numFmt w:val="lowerLetter"/>
      <w:lvlText w:val="%1)"/>
      <w:lvlJc w:val="left"/>
      <w:pPr>
        <w:ind w:left="78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31" w15:restartNumberingAfterBreak="0">
    <w:nsid w:val="7E886D3C"/>
    <w:multiLevelType w:val="hybridMultilevel"/>
    <w:tmpl w:val="2AD0B450"/>
    <w:lvl w:ilvl="0" w:tplc="96969736">
      <w:start w:val="2"/>
      <w:numFmt w:val="upperRoman"/>
      <w:pStyle w:val="Nagwek9"/>
      <w:lvlText w:val="%1."/>
      <w:lvlJc w:val="left"/>
      <w:pPr>
        <w:tabs>
          <w:tab w:val="num" w:pos="1500"/>
        </w:tabs>
        <w:ind w:left="1500" w:hanging="720"/>
      </w:pPr>
      <w:rPr>
        <w:rFonts w:cs="Times New Roman" w:hint="default"/>
        <w:b/>
        <w:u w:val="none"/>
      </w:rPr>
    </w:lvl>
    <w:lvl w:ilvl="1" w:tplc="04150003">
      <w:start w:val="2"/>
      <w:numFmt w:val="bullet"/>
      <w:lvlText w:val=""/>
      <w:lvlJc w:val="left"/>
      <w:pPr>
        <w:tabs>
          <w:tab w:val="num" w:pos="1860"/>
        </w:tabs>
        <w:ind w:left="1860" w:hanging="360"/>
      </w:pPr>
      <w:rPr>
        <w:rFonts w:ascii="Marlett" w:eastAsia="Times New Roman" w:hAnsi="Marlett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132" w15:restartNumberingAfterBreak="0">
    <w:nsid w:val="7F6D4947"/>
    <w:multiLevelType w:val="hybridMultilevel"/>
    <w:tmpl w:val="B3787B0E"/>
    <w:lvl w:ilvl="0" w:tplc="59A2115C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3" w15:restartNumberingAfterBreak="0">
    <w:nsid w:val="7FAA7E84"/>
    <w:multiLevelType w:val="hybridMultilevel"/>
    <w:tmpl w:val="678029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DEB45AEE">
      <w:start w:val="1"/>
      <w:numFmt w:val="decimal"/>
      <w:lvlText w:val="%5)"/>
      <w:lvlJc w:val="left"/>
      <w:pPr>
        <w:ind w:left="3884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6982268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8480073">
    <w:abstractNumId w:val="104"/>
  </w:num>
  <w:num w:numId="3" w16cid:durableId="581649342">
    <w:abstractNumId w:val="90"/>
  </w:num>
  <w:num w:numId="4" w16cid:durableId="547035706">
    <w:abstractNumId w:val="34"/>
  </w:num>
  <w:num w:numId="5" w16cid:durableId="1938521212">
    <w:abstractNumId w:val="91"/>
  </w:num>
  <w:num w:numId="6" w16cid:durableId="317460264">
    <w:abstractNumId w:val="118"/>
  </w:num>
  <w:num w:numId="7" w16cid:durableId="635843624">
    <w:abstractNumId w:val="70"/>
  </w:num>
  <w:num w:numId="8" w16cid:durableId="2119369984">
    <w:abstractNumId w:val="56"/>
  </w:num>
  <w:num w:numId="9" w16cid:durableId="731345250">
    <w:abstractNumId w:val="113"/>
  </w:num>
  <w:num w:numId="10" w16cid:durableId="2006467052">
    <w:abstractNumId w:val="41"/>
  </w:num>
  <w:num w:numId="11" w16cid:durableId="1078557664">
    <w:abstractNumId w:val="37"/>
  </w:num>
  <w:num w:numId="12" w16cid:durableId="1011295671">
    <w:abstractNumId w:val="33"/>
  </w:num>
  <w:num w:numId="13" w16cid:durableId="1341619519">
    <w:abstractNumId w:val="110"/>
  </w:num>
  <w:num w:numId="14" w16cid:durableId="280697300">
    <w:abstractNumId w:val="31"/>
  </w:num>
  <w:num w:numId="15" w16cid:durableId="1354114960">
    <w:abstractNumId w:val="63"/>
  </w:num>
  <w:num w:numId="16" w16cid:durableId="1595359612">
    <w:abstractNumId w:val="92"/>
  </w:num>
  <w:num w:numId="17" w16cid:durableId="1920629153">
    <w:abstractNumId w:val="116"/>
  </w:num>
  <w:num w:numId="18" w16cid:durableId="756749981">
    <w:abstractNumId w:val="48"/>
  </w:num>
  <w:num w:numId="19" w16cid:durableId="1367292682">
    <w:abstractNumId w:val="29"/>
  </w:num>
  <w:num w:numId="20" w16cid:durableId="1617370966">
    <w:abstractNumId w:val="100"/>
  </w:num>
  <w:num w:numId="21" w16cid:durableId="957108005">
    <w:abstractNumId w:val="98"/>
  </w:num>
  <w:num w:numId="22" w16cid:durableId="169637366">
    <w:abstractNumId w:val="114"/>
  </w:num>
  <w:num w:numId="23" w16cid:durableId="1043601626">
    <w:abstractNumId w:val="129"/>
  </w:num>
  <w:num w:numId="24" w16cid:durableId="919145935">
    <w:abstractNumId w:val="131"/>
  </w:num>
  <w:num w:numId="25" w16cid:durableId="1372068205">
    <w:abstractNumId w:val="40"/>
  </w:num>
  <w:num w:numId="26" w16cid:durableId="9256651">
    <w:abstractNumId w:val="85"/>
  </w:num>
  <w:num w:numId="27" w16cid:durableId="1167941812">
    <w:abstractNumId w:val="50"/>
  </w:num>
  <w:num w:numId="28" w16cid:durableId="587353161">
    <w:abstractNumId w:val="69"/>
  </w:num>
  <w:num w:numId="29" w16cid:durableId="1359282198">
    <w:abstractNumId w:val="127"/>
  </w:num>
  <w:num w:numId="30" w16cid:durableId="1885437524">
    <w:abstractNumId w:val="111"/>
  </w:num>
  <w:num w:numId="31" w16cid:durableId="838621076">
    <w:abstractNumId w:val="105"/>
    <w:lvlOverride w:ilvl="0">
      <w:startOverride w:val="1"/>
    </w:lvlOverride>
  </w:num>
  <w:num w:numId="32" w16cid:durableId="936865752">
    <w:abstractNumId w:val="105"/>
  </w:num>
  <w:num w:numId="33" w16cid:durableId="1857884412">
    <w:abstractNumId w:val="38"/>
  </w:num>
  <w:num w:numId="34" w16cid:durableId="1537768165">
    <w:abstractNumId w:val="93"/>
  </w:num>
  <w:num w:numId="35" w16cid:durableId="198518975">
    <w:abstractNumId w:val="55"/>
  </w:num>
  <w:num w:numId="36" w16cid:durableId="1627740986">
    <w:abstractNumId w:val="46"/>
  </w:num>
  <w:num w:numId="37" w16cid:durableId="68189246">
    <w:abstractNumId w:val="47"/>
  </w:num>
  <w:num w:numId="38" w16cid:durableId="752825791">
    <w:abstractNumId w:val="125"/>
  </w:num>
  <w:num w:numId="39" w16cid:durableId="1387337657">
    <w:abstractNumId w:val="77"/>
    <w:lvlOverride w:ilvl="0">
      <w:startOverride w:val="1"/>
    </w:lvlOverride>
  </w:num>
  <w:num w:numId="40" w16cid:durableId="339621413">
    <w:abstractNumId w:val="54"/>
  </w:num>
  <w:num w:numId="41" w16cid:durableId="1261792803">
    <w:abstractNumId w:val="99"/>
  </w:num>
  <w:num w:numId="42" w16cid:durableId="2059283546">
    <w:abstractNumId w:val="74"/>
  </w:num>
  <w:num w:numId="43" w16cid:durableId="1309868780">
    <w:abstractNumId w:val="112"/>
  </w:num>
  <w:num w:numId="44" w16cid:durableId="1978102845">
    <w:abstractNumId w:val="119"/>
  </w:num>
  <w:num w:numId="45" w16cid:durableId="579876674">
    <w:abstractNumId w:val="53"/>
  </w:num>
  <w:num w:numId="46" w16cid:durableId="245118254">
    <w:abstractNumId w:val="67"/>
  </w:num>
  <w:num w:numId="47" w16cid:durableId="1715305890">
    <w:abstractNumId w:val="30"/>
  </w:num>
  <w:num w:numId="48" w16cid:durableId="970550846">
    <w:abstractNumId w:val="2"/>
  </w:num>
  <w:num w:numId="49" w16cid:durableId="1169251556">
    <w:abstractNumId w:val="1"/>
  </w:num>
  <w:num w:numId="50" w16cid:durableId="1833598746">
    <w:abstractNumId w:val="0"/>
  </w:num>
  <w:num w:numId="51" w16cid:durableId="1465461195">
    <w:abstractNumId w:val="128"/>
  </w:num>
  <w:num w:numId="52" w16cid:durableId="138190280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32852344">
    <w:abstractNumId w:val="3"/>
  </w:num>
  <w:num w:numId="54" w16cid:durableId="1406223188">
    <w:abstractNumId w:val="62"/>
  </w:num>
  <w:num w:numId="55" w16cid:durableId="2008943396">
    <w:abstractNumId w:val="84"/>
  </w:num>
  <w:num w:numId="56" w16cid:durableId="1499342570">
    <w:abstractNumId w:val="76"/>
  </w:num>
  <w:num w:numId="57" w16cid:durableId="1774591242">
    <w:abstractNumId w:val="81"/>
  </w:num>
  <w:num w:numId="58" w16cid:durableId="487329383">
    <w:abstractNumId w:val="57"/>
  </w:num>
  <w:num w:numId="59" w16cid:durableId="1028678005">
    <w:abstractNumId w:val="75"/>
  </w:num>
  <w:num w:numId="60" w16cid:durableId="1018972447">
    <w:abstractNumId w:val="32"/>
  </w:num>
  <w:num w:numId="61" w16cid:durableId="1523515526">
    <w:abstractNumId w:val="83"/>
  </w:num>
  <w:num w:numId="62" w16cid:durableId="2099860586">
    <w:abstractNumId w:val="95"/>
  </w:num>
  <w:num w:numId="63" w16cid:durableId="345719880">
    <w:abstractNumId w:val="133"/>
  </w:num>
  <w:num w:numId="64" w16cid:durableId="362678992">
    <w:abstractNumId w:val="96"/>
  </w:num>
  <w:num w:numId="65" w16cid:durableId="1357924731">
    <w:abstractNumId w:val="121"/>
  </w:num>
  <w:num w:numId="66" w16cid:durableId="1850368862">
    <w:abstractNumId w:val="80"/>
  </w:num>
  <w:num w:numId="67" w16cid:durableId="386950582">
    <w:abstractNumId w:val="132"/>
  </w:num>
  <w:num w:numId="68" w16cid:durableId="1694570550">
    <w:abstractNumId w:val="130"/>
  </w:num>
  <w:num w:numId="69" w16cid:durableId="1984382975">
    <w:abstractNumId w:val="79"/>
  </w:num>
  <w:num w:numId="70" w16cid:durableId="1266376723">
    <w:abstractNumId w:val="5"/>
  </w:num>
  <w:num w:numId="71" w16cid:durableId="2062705970">
    <w:abstractNumId w:val="8"/>
  </w:num>
  <w:num w:numId="72" w16cid:durableId="412747255">
    <w:abstractNumId w:val="21"/>
  </w:num>
  <w:num w:numId="73" w16cid:durableId="1444573136">
    <w:abstractNumId w:val="22"/>
  </w:num>
  <w:num w:numId="74" w16cid:durableId="838957715">
    <w:abstractNumId w:val="27"/>
  </w:num>
  <w:num w:numId="75" w16cid:durableId="668145025">
    <w:abstractNumId w:val="123"/>
  </w:num>
  <w:num w:numId="76" w16cid:durableId="1795950973">
    <w:abstractNumId w:val="108"/>
  </w:num>
  <w:num w:numId="77" w16cid:durableId="2043554157">
    <w:abstractNumId w:val="126"/>
  </w:num>
  <w:num w:numId="78" w16cid:durableId="1635062613">
    <w:abstractNumId w:val="72"/>
  </w:num>
  <w:num w:numId="79" w16cid:durableId="640499006">
    <w:abstractNumId w:val="49"/>
  </w:num>
  <w:num w:numId="80" w16cid:durableId="2019187769">
    <w:abstractNumId w:val="78"/>
  </w:num>
  <w:num w:numId="81" w16cid:durableId="698506608">
    <w:abstractNumId w:val="89"/>
  </w:num>
  <w:num w:numId="82" w16cid:durableId="130639760">
    <w:abstractNumId w:val="26"/>
  </w:num>
  <w:num w:numId="83" w16cid:durableId="1866406559">
    <w:abstractNumId w:val="97"/>
  </w:num>
  <w:num w:numId="84" w16cid:durableId="982850407">
    <w:abstractNumId w:val="120"/>
  </w:num>
  <w:num w:numId="85" w16cid:durableId="270208572">
    <w:abstractNumId w:val="68"/>
  </w:num>
  <w:num w:numId="86" w16cid:durableId="1836071461">
    <w:abstractNumId w:val="87"/>
  </w:num>
  <w:num w:numId="87" w16cid:durableId="151407030">
    <w:abstractNumId w:val="103"/>
  </w:num>
  <w:num w:numId="88" w16cid:durableId="267546713">
    <w:abstractNumId w:val="44"/>
  </w:num>
  <w:num w:numId="89" w16cid:durableId="329989301">
    <w:abstractNumId w:val="122"/>
  </w:num>
  <w:num w:numId="90" w16cid:durableId="1603101515">
    <w:abstractNumId w:val="102"/>
  </w:num>
  <w:num w:numId="91" w16cid:durableId="1255624593">
    <w:abstractNumId w:val="71"/>
  </w:num>
  <w:num w:numId="92" w16cid:durableId="1185360886">
    <w:abstractNumId w:val="52"/>
  </w:num>
  <w:num w:numId="93" w16cid:durableId="1253585149">
    <w:abstractNumId w:val="65"/>
  </w:num>
  <w:num w:numId="94" w16cid:durableId="1448937530">
    <w:abstractNumId w:val="124"/>
  </w:num>
  <w:num w:numId="95" w16cid:durableId="233320278">
    <w:abstractNumId w:val="94"/>
  </w:num>
  <w:num w:numId="96" w16cid:durableId="409350308">
    <w:abstractNumId w:val="51"/>
  </w:num>
  <w:num w:numId="97" w16cid:durableId="311757699">
    <w:abstractNumId w:val="115"/>
  </w:num>
  <w:num w:numId="98" w16cid:durableId="1844590018">
    <w:abstractNumId w:val="64"/>
  </w:num>
  <w:num w:numId="99" w16cid:durableId="909197131">
    <w:abstractNumId w:val="86"/>
  </w:num>
  <w:num w:numId="100" w16cid:durableId="1226722936">
    <w:abstractNumId w:val="101"/>
  </w:num>
  <w:num w:numId="101" w16cid:durableId="1136724601">
    <w:abstractNumId w:val="60"/>
  </w:num>
  <w:num w:numId="102" w16cid:durableId="125005902">
    <w:abstractNumId w:val="107"/>
  </w:num>
  <w:num w:numId="103" w16cid:durableId="1878541294">
    <w:abstractNumId w:val="58"/>
  </w:num>
  <w:num w:numId="104" w16cid:durableId="1988825872">
    <w:abstractNumId w:val="36"/>
  </w:num>
  <w:num w:numId="105" w16cid:durableId="1716199419">
    <w:abstractNumId w:val="35"/>
  </w:num>
  <w:num w:numId="106" w16cid:durableId="891035560">
    <w:abstractNumId w:val="43"/>
  </w:num>
  <w:num w:numId="107" w16cid:durableId="1581253039">
    <w:abstractNumId w:val="59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542"/>
    <w:rsid w:val="00000C66"/>
    <w:rsid w:val="000037DA"/>
    <w:rsid w:val="000039AD"/>
    <w:rsid w:val="00003BDB"/>
    <w:rsid w:val="00003F78"/>
    <w:rsid w:val="000042DD"/>
    <w:rsid w:val="00006861"/>
    <w:rsid w:val="00010348"/>
    <w:rsid w:val="0001150C"/>
    <w:rsid w:val="00013FE5"/>
    <w:rsid w:val="00014FA4"/>
    <w:rsid w:val="000156D2"/>
    <w:rsid w:val="00015F4E"/>
    <w:rsid w:val="00020B94"/>
    <w:rsid w:val="00021D61"/>
    <w:rsid w:val="00022171"/>
    <w:rsid w:val="00022FF3"/>
    <w:rsid w:val="000243DC"/>
    <w:rsid w:val="0002446E"/>
    <w:rsid w:val="000248BE"/>
    <w:rsid w:val="00024D5C"/>
    <w:rsid w:val="000252A3"/>
    <w:rsid w:val="0002570B"/>
    <w:rsid w:val="000262C0"/>
    <w:rsid w:val="00026BFF"/>
    <w:rsid w:val="00027643"/>
    <w:rsid w:val="00032A13"/>
    <w:rsid w:val="00034A87"/>
    <w:rsid w:val="000368E6"/>
    <w:rsid w:val="00036A3F"/>
    <w:rsid w:val="000379E6"/>
    <w:rsid w:val="00040F2F"/>
    <w:rsid w:val="0004180D"/>
    <w:rsid w:val="00042734"/>
    <w:rsid w:val="00043262"/>
    <w:rsid w:val="00043754"/>
    <w:rsid w:val="00043CB8"/>
    <w:rsid w:val="000441FA"/>
    <w:rsid w:val="00044399"/>
    <w:rsid w:val="00044BC6"/>
    <w:rsid w:val="000459C5"/>
    <w:rsid w:val="000512A2"/>
    <w:rsid w:val="00056677"/>
    <w:rsid w:val="000579CA"/>
    <w:rsid w:val="000603AA"/>
    <w:rsid w:val="00060825"/>
    <w:rsid w:val="00061A87"/>
    <w:rsid w:val="000633E3"/>
    <w:rsid w:val="00063566"/>
    <w:rsid w:val="00063E56"/>
    <w:rsid w:val="000665AA"/>
    <w:rsid w:val="00067A94"/>
    <w:rsid w:val="00070B0C"/>
    <w:rsid w:val="0007183B"/>
    <w:rsid w:val="0007191F"/>
    <w:rsid w:val="0007266F"/>
    <w:rsid w:val="00072DF7"/>
    <w:rsid w:val="00072F26"/>
    <w:rsid w:val="00073380"/>
    <w:rsid w:val="00073CB1"/>
    <w:rsid w:val="000758B9"/>
    <w:rsid w:val="00081291"/>
    <w:rsid w:val="00081DDD"/>
    <w:rsid w:val="000828DF"/>
    <w:rsid w:val="00082F90"/>
    <w:rsid w:val="00083CF9"/>
    <w:rsid w:val="00086E92"/>
    <w:rsid w:val="00091070"/>
    <w:rsid w:val="000911FE"/>
    <w:rsid w:val="0009142B"/>
    <w:rsid w:val="00092C51"/>
    <w:rsid w:val="00092D4F"/>
    <w:rsid w:val="0009307C"/>
    <w:rsid w:val="000945DA"/>
    <w:rsid w:val="00094870"/>
    <w:rsid w:val="00094915"/>
    <w:rsid w:val="00094A5E"/>
    <w:rsid w:val="00094C17"/>
    <w:rsid w:val="00096359"/>
    <w:rsid w:val="00097446"/>
    <w:rsid w:val="000976B9"/>
    <w:rsid w:val="00097F62"/>
    <w:rsid w:val="000A0552"/>
    <w:rsid w:val="000A185F"/>
    <w:rsid w:val="000A2513"/>
    <w:rsid w:val="000A3D81"/>
    <w:rsid w:val="000A446A"/>
    <w:rsid w:val="000A6253"/>
    <w:rsid w:val="000A71A9"/>
    <w:rsid w:val="000A796D"/>
    <w:rsid w:val="000B19A5"/>
    <w:rsid w:val="000B226F"/>
    <w:rsid w:val="000B28A6"/>
    <w:rsid w:val="000B4BA7"/>
    <w:rsid w:val="000B5FAA"/>
    <w:rsid w:val="000B6885"/>
    <w:rsid w:val="000C00F4"/>
    <w:rsid w:val="000C0279"/>
    <w:rsid w:val="000C17F6"/>
    <w:rsid w:val="000C3601"/>
    <w:rsid w:val="000C3F81"/>
    <w:rsid w:val="000C4482"/>
    <w:rsid w:val="000C56F9"/>
    <w:rsid w:val="000C59E7"/>
    <w:rsid w:val="000C717C"/>
    <w:rsid w:val="000C7BF5"/>
    <w:rsid w:val="000D30CE"/>
    <w:rsid w:val="000D36F3"/>
    <w:rsid w:val="000D3B1E"/>
    <w:rsid w:val="000D3CE9"/>
    <w:rsid w:val="000D3FEB"/>
    <w:rsid w:val="000D52EC"/>
    <w:rsid w:val="000D6495"/>
    <w:rsid w:val="000D690E"/>
    <w:rsid w:val="000E0688"/>
    <w:rsid w:val="000E2584"/>
    <w:rsid w:val="000E3D04"/>
    <w:rsid w:val="000E65F6"/>
    <w:rsid w:val="000F0656"/>
    <w:rsid w:val="000F1117"/>
    <w:rsid w:val="000F11E2"/>
    <w:rsid w:val="000F269C"/>
    <w:rsid w:val="000F30F8"/>
    <w:rsid w:val="000F529D"/>
    <w:rsid w:val="000F56D9"/>
    <w:rsid w:val="000F618E"/>
    <w:rsid w:val="000F77E8"/>
    <w:rsid w:val="000F7CDA"/>
    <w:rsid w:val="00100920"/>
    <w:rsid w:val="00103A94"/>
    <w:rsid w:val="00103FB7"/>
    <w:rsid w:val="001047E5"/>
    <w:rsid w:val="00104A1B"/>
    <w:rsid w:val="00104E28"/>
    <w:rsid w:val="00104FC3"/>
    <w:rsid w:val="00106A77"/>
    <w:rsid w:val="001110D3"/>
    <w:rsid w:val="001113F8"/>
    <w:rsid w:val="001118B6"/>
    <w:rsid w:val="00115704"/>
    <w:rsid w:val="00116787"/>
    <w:rsid w:val="001205AD"/>
    <w:rsid w:val="001205C6"/>
    <w:rsid w:val="001241E6"/>
    <w:rsid w:val="0012431E"/>
    <w:rsid w:val="00124AF2"/>
    <w:rsid w:val="00124D67"/>
    <w:rsid w:val="0012558C"/>
    <w:rsid w:val="001257EB"/>
    <w:rsid w:val="00130B4C"/>
    <w:rsid w:val="00131C9F"/>
    <w:rsid w:val="0013621B"/>
    <w:rsid w:val="00136874"/>
    <w:rsid w:val="00140EC6"/>
    <w:rsid w:val="0014124A"/>
    <w:rsid w:val="001413A6"/>
    <w:rsid w:val="00141719"/>
    <w:rsid w:val="0014456E"/>
    <w:rsid w:val="0014461E"/>
    <w:rsid w:val="00145C05"/>
    <w:rsid w:val="00150587"/>
    <w:rsid w:val="00154800"/>
    <w:rsid w:val="00155C6F"/>
    <w:rsid w:val="001568E9"/>
    <w:rsid w:val="00156990"/>
    <w:rsid w:val="001603AB"/>
    <w:rsid w:val="00164295"/>
    <w:rsid w:val="00165928"/>
    <w:rsid w:val="00166C86"/>
    <w:rsid w:val="0017033D"/>
    <w:rsid w:val="00171682"/>
    <w:rsid w:val="00177280"/>
    <w:rsid w:val="00177515"/>
    <w:rsid w:val="00177BBF"/>
    <w:rsid w:val="00180A1E"/>
    <w:rsid w:val="001819C2"/>
    <w:rsid w:val="00183906"/>
    <w:rsid w:val="00183C6A"/>
    <w:rsid w:val="001841CA"/>
    <w:rsid w:val="001851B1"/>
    <w:rsid w:val="0018687D"/>
    <w:rsid w:val="00191A96"/>
    <w:rsid w:val="00191FA0"/>
    <w:rsid w:val="001921A0"/>
    <w:rsid w:val="0019276F"/>
    <w:rsid w:val="00192875"/>
    <w:rsid w:val="0019526B"/>
    <w:rsid w:val="0019553B"/>
    <w:rsid w:val="00196994"/>
    <w:rsid w:val="001978A1"/>
    <w:rsid w:val="00197A55"/>
    <w:rsid w:val="00197E35"/>
    <w:rsid w:val="001A027D"/>
    <w:rsid w:val="001A0ED4"/>
    <w:rsid w:val="001A1966"/>
    <w:rsid w:val="001A2169"/>
    <w:rsid w:val="001A443D"/>
    <w:rsid w:val="001A7538"/>
    <w:rsid w:val="001A7698"/>
    <w:rsid w:val="001B0A09"/>
    <w:rsid w:val="001B106F"/>
    <w:rsid w:val="001B180A"/>
    <w:rsid w:val="001B2F47"/>
    <w:rsid w:val="001B4027"/>
    <w:rsid w:val="001B4675"/>
    <w:rsid w:val="001B473C"/>
    <w:rsid w:val="001B5A0A"/>
    <w:rsid w:val="001C1444"/>
    <w:rsid w:val="001C3058"/>
    <w:rsid w:val="001C454F"/>
    <w:rsid w:val="001C4E85"/>
    <w:rsid w:val="001D0EA9"/>
    <w:rsid w:val="001D3D8C"/>
    <w:rsid w:val="001D51C7"/>
    <w:rsid w:val="001D5538"/>
    <w:rsid w:val="001D5B43"/>
    <w:rsid w:val="001D6CEA"/>
    <w:rsid w:val="001E07DF"/>
    <w:rsid w:val="001E1CAC"/>
    <w:rsid w:val="001E373F"/>
    <w:rsid w:val="001E4288"/>
    <w:rsid w:val="001E42D8"/>
    <w:rsid w:val="001E4B15"/>
    <w:rsid w:val="001E5F39"/>
    <w:rsid w:val="001E64DB"/>
    <w:rsid w:val="001E7CEC"/>
    <w:rsid w:val="001F1424"/>
    <w:rsid w:val="001F4EF1"/>
    <w:rsid w:val="001F50FA"/>
    <w:rsid w:val="001F5978"/>
    <w:rsid w:val="001F6727"/>
    <w:rsid w:val="001F68CC"/>
    <w:rsid w:val="001F71E0"/>
    <w:rsid w:val="002029EC"/>
    <w:rsid w:val="00202F2D"/>
    <w:rsid w:val="00203A99"/>
    <w:rsid w:val="00203F27"/>
    <w:rsid w:val="00205B8F"/>
    <w:rsid w:val="00207A23"/>
    <w:rsid w:val="00207F86"/>
    <w:rsid w:val="00210C79"/>
    <w:rsid w:val="00210EE7"/>
    <w:rsid w:val="002115FD"/>
    <w:rsid w:val="00212453"/>
    <w:rsid w:val="0021280E"/>
    <w:rsid w:val="00213927"/>
    <w:rsid w:val="00214555"/>
    <w:rsid w:val="00217538"/>
    <w:rsid w:val="00217C68"/>
    <w:rsid w:val="002201E4"/>
    <w:rsid w:val="0022142B"/>
    <w:rsid w:val="00221AE1"/>
    <w:rsid w:val="00221C6A"/>
    <w:rsid w:val="002224EB"/>
    <w:rsid w:val="002237FD"/>
    <w:rsid w:val="00223AE6"/>
    <w:rsid w:val="00226284"/>
    <w:rsid w:val="0023078B"/>
    <w:rsid w:val="00231B90"/>
    <w:rsid w:val="002353D5"/>
    <w:rsid w:val="002363D9"/>
    <w:rsid w:val="00237618"/>
    <w:rsid w:val="0024157E"/>
    <w:rsid w:val="00241A34"/>
    <w:rsid w:val="00242E68"/>
    <w:rsid w:val="00244A5D"/>
    <w:rsid w:val="00245570"/>
    <w:rsid w:val="0024742B"/>
    <w:rsid w:val="002476B3"/>
    <w:rsid w:val="00250A3B"/>
    <w:rsid w:val="00251242"/>
    <w:rsid w:val="00251A05"/>
    <w:rsid w:val="00251A8B"/>
    <w:rsid w:val="002529E6"/>
    <w:rsid w:val="00252B40"/>
    <w:rsid w:val="00254FBC"/>
    <w:rsid w:val="002551E6"/>
    <w:rsid w:val="0025572A"/>
    <w:rsid w:val="002561E9"/>
    <w:rsid w:val="00257352"/>
    <w:rsid w:val="00260397"/>
    <w:rsid w:val="002628FE"/>
    <w:rsid w:val="00263467"/>
    <w:rsid w:val="002638F5"/>
    <w:rsid w:val="0026496A"/>
    <w:rsid w:val="00267A12"/>
    <w:rsid w:val="002700F5"/>
    <w:rsid w:val="0027023C"/>
    <w:rsid w:val="00271B78"/>
    <w:rsid w:val="00271EE0"/>
    <w:rsid w:val="00272D21"/>
    <w:rsid w:val="00273E88"/>
    <w:rsid w:val="00275EB5"/>
    <w:rsid w:val="002761E1"/>
    <w:rsid w:val="002769E4"/>
    <w:rsid w:val="00277B4F"/>
    <w:rsid w:val="002827BB"/>
    <w:rsid w:val="00284226"/>
    <w:rsid w:val="0028472F"/>
    <w:rsid w:val="00284A9B"/>
    <w:rsid w:val="00285667"/>
    <w:rsid w:val="00291C66"/>
    <w:rsid w:val="00292BD8"/>
    <w:rsid w:val="00293D0D"/>
    <w:rsid w:val="00294E9D"/>
    <w:rsid w:val="00295E77"/>
    <w:rsid w:val="00296163"/>
    <w:rsid w:val="002A07CF"/>
    <w:rsid w:val="002A13E3"/>
    <w:rsid w:val="002A1FBA"/>
    <w:rsid w:val="002A202C"/>
    <w:rsid w:val="002A4177"/>
    <w:rsid w:val="002A7F6B"/>
    <w:rsid w:val="002B050C"/>
    <w:rsid w:val="002B05B0"/>
    <w:rsid w:val="002B1920"/>
    <w:rsid w:val="002B3812"/>
    <w:rsid w:val="002B449A"/>
    <w:rsid w:val="002B488E"/>
    <w:rsid w:val="002B6FA0"/>
    <w:rsid w:val="002C1670"/>
    <w:rsid w:val="002C3490"/>
    <w:rsid w:val="002C36DA"/>
    <w:rsid w:val="002C6141"/>
    <w:rsid w:val="002C79C8"/>
    <w:rsid w:val="002D0B98"/>
    <w:rsid w:val="002D2A88"/>
    <w:rsid w:val="002D49F7"/>
    <w:rsid w:val="002D4F30"/>
    <w:rsid w:val="002D5F1F"/>
    <w:rsid w:val="002D7575"/>
    <w:rsid w:val="002D7C9A"/>
    <w:rsid w:val="002E0064"/>
    <w:rsid w:val="002E28A6"/>
    <w:rsid w:val="002E6BA5"/>
    <w:rsid w:val="002E6C16"/>
    <w:rsid w:val="002E72C7"/>
    <w:rsid w:val="002F18EC"/>
    <w:rsid w:val="002F1FC6"/>
    <w:rsid w:val="002F2283"/>
    <w:rsid w:val="002F3F56"/>
    <w:rsid w:val="002F494D"/>
    <w:rsid w:val="002F5075"/>
    <w:rsid w:val="002F5D16"/>
    <w:rsid w:val="002F7563"/>
    <w:rsid w:val="002F7B3A"/>
    <w:rsid w:val="0030037A"/>
    <w:rsid w:val="00301CFA"/>
    <w:rsid w:val="00302DE0"/>
    <w:rsid w:val="003040F0"/>
    <w:rsid w:val="00304678"/>
    <w:rsid w:val="0030581D"/>
    <w:rsid w:val="00306662"/>
    <w:rsid w:val="003156C1"/>
    <w:rsid w:val="003157F1"/>
    <w:rsid w:val="003164D9"/>
    <w:rsid w:val="00317475"/>
    <w:rsid w:val="0032139C"/>
    <w:rsid w:val="003264E2"/>
    <w:rsid w:val="00327BA5"/>
    <w:rsid w:val="003300C1"/>
    <w:rsid w:val="00331A44"/>
    <w:rsid w:val="003349DC"/>
    <w:rsid w:val="00334C8C"/>
    <w:rsid w:val="00335CD1"/>
    <w:rsid w:val="003374F9"/>
    <w:rsid w:val="003421FA"/>
    <w:rsid w:val="003443AB"/>
    <w:rsid w:val="003449DE"/>
    <w:rsid w:val="003457FF"/>
    <w:rsid w:val="003474EB"/>
    <w:rsid w:val="0035241E"/>
    <w:rsid w:val="003538BA"/>
    <w:rsid w:val="00356685"/>
    <w:rsid w:val="003650FE"/>
    <w:rsid w:val="0036710F"/>
    <w:rsid w:val="003673B0"/>
    <w:rsid w:val="00371BD6"/>
    <w:rsid w:val="003729A6"/>
    <w:rsid w:val="003737D8"/>
    <w:rsid w:val="00373A05"/>
    <w:rsid w:val="00375B79"/>
    <w:rsid w:val="0037672D"/>
    <w:rsid w:val="003772D0"/>
    <w:rsid w:val="00380D91"/>
    <w:rsid w:val="0038118A"/>
    <w:rsid w:val="003821EB"/>
    <w:rsid w:val="0038232D"/>
    <w:rsid w:val="00382E9C"/>
    <w:rsid w:val="0038586B"/>
    <w:rsid w:val="0038757D"/>
    <w:rsid w:val="00390970"/>
    <w:rsid w:val="0039229C"/>
    <w:rsid w:val="00393575"/>
    <w:rsid w:val="003935A1"/>
    <w:rsid w:val="003936A0"/>
    <w:rsid w:val="0039402E"/>
    <w:rsid w:val="003958D1"/>
    <w:rsid w:val="0039600C"/>
    <w:rsid w:val="00397CD0"/>
    <w:rsid w:val="003A0768"/>
    <w:rsid w:val="003A0ECC"/>
    <w:rsid w:val="003A139A"/>
    <w:rsid w:val="003A22C6"/>
    <w:rsid w:val="003A2594"/>
    <w:rsid w:val="003A4588"/>
    <w:rsid w:val="003B02A2"/>
    <w:rsid w:val="003B1BA9"/>
    <w:rsid w:val="003B2E67"/>
    <w:rsid w:val="003B3D4D"/>
    <w:rsid w:val="003B3E5A"/>
    <w:rsid w:val="003B48BA"/>
    <w:rsid w:val="003B597E"/>
    <w:rsid w:val="003B6FDF"/>
    <w:rsid w:val="003B7B38"/>
    <w:rsid w:val="003C25CF"/>
    <w:rsid w:val="003C3AB1"/>
    <w:rsid w:val="003C4059"/>
    <w:rsid w:val="003C43ED"/>
    <w:rsid w:val="003C6638"/>
    <w:rsid w:val="003C7B9E"/>
    <w:rsid w:val="003D06F0"/>
    <w:rsid w:val="003D0B3C"/>
    <w:rsid w:val="003D21BB"/>
    <w:rsid w:val="003D2918"/>
    <w:rsid w:val="003D3503"/>
    <w:rsid w:val="003D369A"/>
    <w:rsid w:val="003D4FC0"/>
    <w:rsid w:val="003D653D"/>
    <w:rsid w:val="003D6C68"/>
    <w:rsid w:val="003D758E"/>
    <w:rsid w:val="003E0C3A"/>
    <w:rsid w:val="003E1584"/>
    <w:rsid w:val="003E1935"/>
    <w:rsid w:val="003E3979"/>
    <w:rsid w:val="003E670C"/>
    <w:rsid w:val="003E7A12"/>
    <w:rsid w:val="003F2AB2"/>
    <w:rsid w:val="003F2B54"/>
    <w:rsid w:val="003F55B7"/>
    <w:rsid w:val="0040028E"/>
    <w:rsid w:val="004015CA"/>
    <w:rsid w:val="0040180F"/>
    <w:rsid w:val="0040225D"/>
    <w:rsid w:val="00402EC6"/>
    <w:rsid w:val="00404578"/>
    <w:rsid w:val="0040570B"/>
    <w:rsid w:val="00405B39"/>
    <w:rsid w:val="00406749"/>
    <w:rsid w:val="004069E8"/>
    <w:rsid w:val="00410D2B"/>
    <w:rsid w:val="0041254A"/>
    <w:rsid w:val="00413A6E"/>
    <w:rsid w:val="00415543"/>
    <w:rsid w:val="00415B0B"/>
    <w:rsid w:val="00415BB6"/>
    <w:rsid w:val="00417374"/>
    <w:rsid w:val="0042039D"/>
    <w:rsid w:val="00420429"/>
    <w:rsid w:val="004205C1"/>
    <w:rsid w:val="00422E7B"/>
    <w:rsid w:val="00422F8E"/>
    <w:rsid w:val="004242BF"/>
    <w:rsid w:val="004243BD"/>
    <w:rsid w:val="00424A97"/>
    <w:rsid w:val="00424C62"/>
    <w:rsid w:val="00425982"/>
    <w:rsid w:val="00430916"/>
    <w:rsid w:val="004320BF"/>
    <w:rsid w:val="0043319C"/>
    <w:rsid w:val="0043368A"/>
    <w:rsid w:val="004354D1"/>
    <w:rsid w:val="004367F6"/>
    <w:rsid w:val="00442BFC"/>
    <w:rsid w:val="004431DA"/>
    <w:rsid w:val="00443ABA"/>
    <w:rsid w:val="004460DB"/>
    <w:rsid w:val="004468F9"/>
    <w:rsid w:val="0044712C"/>
    <w:rsid w:val="00447FA3"/>
    <w:rsid w:val="00450B5A"/>
    <w:rsid w:val="004531EC"/>
    <w:rsid w:val="004534A8"/>
    <w:rsid w:val="004534AC"/>
    <w:rsid w:val="00454AD5"/>
    <w:rsid w:val="004551B4"/>
    <w:rsid w:val="00455FC8"/>
    <w:rsid w:val="00460165"/>
    <w:rsid w:val="00461933"/>
    <w:rsid w:val="00461F9A"/>
    <w:rsid w:val="00462301"/>
    <w:rsid w:val="00462F9A"/>
    <w:rsid w:val="00465622"/>
    <w:rsid w:val="00465B55"/>
    <w:rsid w:val="00467408"/>
    <w:rsid w:val="004678D9"/>
    <w:rsid w:val="00471541"/>
    <w:rsid w:val="0047166A"/>
    <w:rsid w:val="00471D7C"/>
    <w:rsid w:val="004721F3"/>
    <w:rsid w:val="00474852"/>
    <w:rsid w:val="00474F6A"/>
    <w:rsid w:val="00475826"/>
    <w:rsid w:val="004763DC"/>
    <w:rsid w:val="004769CB"/>
    <w:rsid w:val="004777A0"/>
    <w:rsid w:val="00481293"/>
    <w:rsid w:val="004850AA"/>
    <w:rsid w:val="004878DE"/>
    <w:rsid w:val="0048798F"/>
    <w:rsid w:val="004906B1"/>
    <w:rsid w:val="00490927"/>
    <w:rsid w:val="004910CE"/>
    <w:rsid w:val="0049140E"/>
    <w:rsid w:val="004916B9"/>
    <w:rsid w:val="0049204E"/>
    <w:rsid w:val="0049254C"/>
    <w:rsid w:val="00492EA3"/>
    <w:rsid w:val="004930DF"/>
    <w:rsid w:val="0049390B"/>
    <w:rsid w:val="00493D22"/>
    <w:rsid w:val="00494555"/>
    <w:rsid w:val="00495BEC"/>
    <w:rsid w:val="00497CC8"/>
    <w:rsid w:val="004A09F7"/>
    <w:rsid w:val="004A1F74"/>
    <w:rsid w:val="004A307D"/>
    <w:rsid w:val="004A3099"/>
    <w:rsid w:val="004B161A"/>
    <w:rsid w:val="004B3967"/>
    <w:rsid w:val="004B403D"/>
    <w:rsid w:val="004B667D"/>
    <w:rsid w:val="004B7350"/>
    <w:rsid w:val="004B7409"/>
    <w:rsid w:val="004C1FE7"/>
    <w:rsid w:val="004C268B"/>
    <w:rsid w:val="004C4D41"/>
    <w:rsid w:val="004C7240"/>
    <w:rsid w:val="004D1378"/>
    <w:rsid w:val="004D1450"/>
    <w:rsid w:val="004D2E61"/>
    <w:rsid w:val="004D334C"/>
    <w:rsid w:val="004D589E"/>
    <w:rsid w:val="004D6508"/>
    <w:rsid w:val="004E17F2"/>
    <w:rsid w:val="004E1B1F"/>
    <w:rsid w:val="004E35EE"/>
    <w:rsid w:val="004E4086"/>
    <w:rsid w:val="004E5057"/>
    <w:rsid w:val="004E7511"/>
    <w:rsid w:val="004E78DC"/>
    <w:rsid w:val="004F410A"/>
    <w:rsid w:val="004F46C4"/>
    <w:rsid w:val="004F71EB"/>
    <w:rsid w:val="004F74FA"/>
    <w:rsid w:val="004F7E85"/>
    <w:rsid w:val="0050014F"/>
    <w:rsid w:val="00500A0C"/>
    <w:rsid w:val="00502DF1"/>
    <w:rsid w:val="0050417C"/>
    <w:rsid w:val="00511B43"/>
    <w:rsid w:val="005134C1"/>
    <w:rsid w:val="0051546C"/>
    <w:rsid w:val="005155CC"/>
    <w:rsid w:val="00515842"/>
    <w:rsid w:val="00515A3D"/>
    <w:rsid w:val="00515C52"/>
    <w:rsid w:val="00516A1A"/>
    <w:rsid w:val="00516C9A"/>
    <w:rsid w:val="00516CA5"/>
    <w:rsid w:val="00521555"/>
    <w:rsid w:val="005215C2"/>
    <w:rsid w:val="0052223E"/>
    <w:rsid w:val="0052339E"/>
    <w:rsid w:val="0052344F"/>
    <w:rsid w:val="00523DCB"/>
    <w:rsid w:val="00527CDF"/>
    <w:rsid w:val="00530C96"/>
    <w:rsid w:val="00531A8A"/>
    <w:rsid w:val="00531C6D"/>
    <w:rsid w:val="00535DA8"/>
    <w:rsid w:val="00537105"/>
    <w:rsid w:val="00537EE1"/>
    <w:rsid w:val="00540708"/>
    <w:rsid w:val="00542EC9"/>
    <w:rsid w:val="00543125"/>
    <w:rsid w:val="00543225"/>
    <w:rsid w:val="005435D8"/>
    <w:rsid w:val="00543B84"/>
    <w:rsid w:val="00544D37"/>
    <w:rsid w:val="0054528C"/>
    <w:rsid w:val="00546A9F"/>
    <w:rsid w:val="00547363"/>
    <w:rsid w:val="00550C0B"/>
    <w:rsid w:val="00551672"/>
    <w:rsid w:val="00555277"/>
    <w:rsid w:val="0055592C"/>
    <w:rsid w:val="00555D96"/>
    <w:rsid w:val="0055764F"/>
    <w:rsid w:val="00561D63"/>
    <w:rsid w:val="00562038"/>
    <w:rsid w:val="00562659"/>
    <w:rsid w:val="00562A39"/>
    <w:rsid w:val="00562B94"/>
    <w:rsid w:val="00562C83"/>
    <w:rsid w:val="00563EA1"/>
    <w:rsid w:val="005642CC"/>
    <w:rsid w:val="00566B4A"/>
    <w:rsid w:val="00567C7F"/>
    <w:rsid w:val="00574405"/>
    <w:rsid w:val="005748E9"/>
    <w:rsid w:val="0057657E"/>
    <w:rsid w:val="00576AD5"/>
    <w:rsid w:val="00581FF0"/>
    <w:rsid w:val="00582811"/>
    <w:rsid w:val="00585820"/>
    <w:rsid w:val="0058775B"/>
    <w:rsid w:val="00590511"/>
    <w:rsid w:val="00591190"/>
    <w:rsid w:val="00591A23"/>
    <w:rsid w:val="00591CB9"/>
    <w:rsid w:val="00592C32"/>
    <w:rsid w:val="00592D2A"/>
    <w:rsid w:val="0059337C"/>
    <w:rsid w:val="00594770"/>
    <w:rsid w:val="00594AA5"/>
    <w:rsid w:val="00595728"/>
    <w:rsid w:val="00596F93"/>
    <w:rsid w:val="00596FE8"/>
    <w:rsid w:val="0059730E"/>
    <w:rsid w:val="005A07C0"/>
    <w:rsid w:val="005A0AF5"/>
    <w:rsid w:val="005A0D35"/>
    <w:rsid w:val="005A2983"/>
    <w:rsid w:val="005A3406"/>
    <w:rsid w:val="005A4504"/>
    <w:rsid w:val="005A527E"/>
    <w:rsid w:val="005A654B"/>
    <w:rsid w:val="005A6961"/>
    <w:rsid w:val="005A6D58"/>
    <w:rsid w:val="005B0360"/>
    <w:rsid w:val="005B59EA"/>
    <w:rsid w:val="005B5F99"/>
    <w:rsid w:val="005B6F02"/>
    <w:rsid w:val="005C02B3"/>
    <w:rsid w:val="005C1B8F"/>
    <w:rsid w:val="005C3E2E"/>
    <w:rsid w:val="005C4887"/>
    <w:rsid w:val="005C5406"/>
    <w:rsid w:val="005C5B6B"/>
    <w:rsid w:val="005C7AAA"/>
    <w:rsid w:val="005D200D"/>
    <w:rsid w:val="005D28E4"/>
    <w:rsid w:val="005D3958"/>
    <w:rsid w:val="005D3E59"/>
    <w:rsid w:val="005D5510"/>
    <w:rsid w:val="005D59A5"/>
    <w:rsid w:val="005D607E"/>
    <w:rsid w:val="005D7100"/>
    <w:rsid w:val="005E2106"/>
    <w:rsid w:val="005E4593"/>
    <w:rsid w:val="005E46CD"/>
    <w:rsid w:val="005E555F"/>
    <w:rsid w:val="005E7096"/>
    <w:rsid w:val="005E7DE4"/>
    <w:rsid w:val="005E7E03"/>
    <w:rsid w:val="005F12EC"/>
    <w:rsid w:val="005F2779"/>
    <w:rsid w:val="005F44F4"/>
    <w:rsid w:val="005F55BB"/>
    <w:rsid w:val="005F6130"/>
    <w:rsid w:val="005F73B2"/>
    <w:rsid w:val="0060157E"/>
    <w:rsid w:val="006022E3"/>
    <w:rsid w:val="0060306B"/>
    <w:rsid w:val="00607298"/>
    <w:rsid w:val="0061048B"/>
    <w:rsid w:val="00611DFC"/>
    <w:rsid w:val="0061222E"/>
    <w:rsid w:val="006123A9"/>
    <w:rsid w:val="006134B7"/>
    <w:rsid w:val="00613D0D"/>
    <w:rsid w:val="00614AB5"/>
    <w:rsid w:val="00614B7B"/>
    <w:rsid w:val="00615A96"/>
    <w:rsid w:val="00616B26"/>
    <w:rsid w:val="00620832"/>
    <w:rsid w:val="00620F01"/>
    <w:rsid w:val="0062521B"/>
    <w:rsid w:val="00625AA9"/>
    <w:rsid w:val="006271F4"/>
    <w:rsid w:val="00627CA7"/>
    <w:rsid w:val="00630D80"/>
    <w:rsid w:val="0063180C"/>
    <w:rsid w:val="00634736"/>
    <w:rsid w:val="00635057"/>
    <w:rsid w:val="006354B9"/>
    <w:rsid w:val="006378D1"/>
    <w:rsid w:val="00641678"/>
    <w:rsid w:val="00641783"/>
    <w:rsid w:val="00643DBF"/>
    <w:rsid w:val="0064441D"/>
    <w:rsid w:val="006446EE"/>
    <w:rsid w:val="00644A2C"/>
    <w:rsid w:val="00645B63"/>
    <w:rsid w:val="0064604C"/>
    <w:rsid w:val="00647B02"/>
    <w:rsid w:val="00650C1B"/>
    <w:rsid w:val="00651E13"/>
    <w:rsid w:val="00651EA2"/>
    <w:rsid w:val="006525AC"/>
    <w:rsid w:val="00652A02"/>
    <w:rsid w:val="006542D2"/>
    <w:rsid w:val="00654766"/>
    <w:rsid w:val="00654805"/>
    <w:rsid w:val="006560EB"/>
    <w:rsid w:val="00656DB5"/>
    <w:rsid w:val="00656DE6"/>
    <w:rsid w:val="006601D7"/>
    <w:rsid w:val="0066075A"/>
    <w:rsid w:val="00661B2D"/>
    <w:rsid w:val="006636DC"/>
    <w:rsid w:val="006670EE"/>
    <w:rsid w:val="006700C9"/>
    <w:rsid w:val="0067028F"/>
    <w:rsid w:val="0067742D"/>
    <w:rsid w:val="0068048E"/>
    <w:rsid w:val="00680931"/>
    <w:rsid w:val="00682023"/>
    <w:rsid w:val="006829B6"/>
    <w:rsid w:val="00682F6E"/>
    <w:rsid w:val="00684C7D"/>
    <w:rsid w:val="006857E1"/>
    <w:rsid w:val="00685A95"/>
    <w:rsid w:val="00686BE2"/>
    <w:rsid w:val="006876A5"/>
    <w:rsid w:val="00687860"/>
    <w:rsid w:val="00687970"/>
    <w:rsid w:val="0069017D"/>
    <w:rsid w:val="00690DE8"/>
    <w:rsid w:val="006918F5"/>
    <w:rsid w:val="00693CAD"/>
    <w:rsid w:val="0069576C"/>
    <w:rsid w:val="00696B72"/>
    <w:rsid w:val="00696FEC"/>
    <w:rsid w:val="0069708A"/>
    <w:rsid w:val="006976F5"/>
    <w:rsid w:val="006A061F"/>
    <w:rsid w:val="006A2E76"/>
    <w:rsid w:val="006A4CCC"/>
    <w:rsid w:val="006A556F"/>
    <w:rsid w:val="006A7390"/>
    <w:rsid w:val="006A7E59"/>
    <w:rsid w:val="006B01B8"/>
    <w:rsid w:val="006B01F3"/>
    <w:rsid w:val="006B14B4"/>
    <w:rsid w:val="006B1B55"/>
    <w:rsid w:val="006B37BA"/>
    <w:rsid w:val="006B4A53"/>
    <w:rsid w:val="006B51DF"/>
    <w:rsid w:val="006B5C95"/>
    <w:rsid w:val="006B6ABB"/>
    <w:rsid w:val="006B7D46"/>
    <w:rsid w:val="006C0075"/>
    <w:rsid w:val="006C0103"/>
    <w:rsid w:val="006C0931"/>
    <w:rsid w:val="006C0E6C"/>
    <w:rsid w:val="006C5526"/>
    <w:rsid w:val="006C593A"/>
    <w:rsid w:val="006C720F"/>
    <w:rsid w:val="006C77B2"/>
    <w:rsid w:val="006D032B"/>
    <w:rsid w:val="006D059D"/>
    <w:rsid w:val="006D1471"/>
    <w:rsid w:val="006D31AE"/>
    <w:rsid w:val="006D323E"/>
    <w:rsid w:val="006D3621"/>
    <w:rsid w:val="006D4ACD"/>
    <w:rsid w:val="006D57A9"/>
    <w:rsid w:val="006D58F3"/>
    <w:rsid w:val="006D661F"/>
    <w:rsid w:val="006E1B99"/>
    <w:rsid w:val="006E1E8D"/>
    <w:rsid w:val="006E271D"/>
    <w:rsid w:val="006E3ADD"/>
    <w:rsid w:val="006E6526"/>
    <w:rsid w:val="006E6996"/>
    <w:rsid w:val="006E7523"/>
    <w:rsid w:val="006E7637"/>
    <w:rsid w:val="006F0FAD"/>
    <w:rsid w:val="006F1143"/>
    <w:rsid w:val="006F1365"/>
    <w:rsid w:val="006F1EA6"/>
    <w:rsid w:val="006F3144"/>
    <w:rsid w:val="006F4A28"/>
    <w:rsid w:val="006F50CF"/>
    <w:rsid w:val="006F5CFC"/>
    <w:rsid w:val="006F5E3C"/>
    <w:rsid w:val="006F6D55"/>
    <w:rsid w:val="006F772B"/>
    <w:rsid w:val="00702F63"/>
    <w:rsid w:val="00703C16"/>
    <w:rsid w:val="00705E27"/>
    <w:rsid w:val="0070657C"/>
    <w:rsid w:val="00706999"/>
    <w:rsid w:val="007077BE"/>
    <w:rsid w:val="007100D3"/>
    <w:rsid w:val="00710223"/>
    <w:rsid w:val="00710239"/>
    <w:rsid w:val="00712921"/>
    <w:rsid w:val="007141BA"/>
    <w:rsid w:val="00714B34"/>
    <w:rsid w:val="00715A2D"/>
    <w:rsid w:val="007208E3"/>
    <w:rsid w:val="007208F8"/>
    <w:rsid w:val="00720A59"/>
    <w:rsid w:val="00722DC8"/>
    <w:rsid w:val="007244A1"/>
    <w:rsid w:val="00725625"/>
    <w:rsid w:val="007267E7"/>
    <w:rsid w:val="00727074"/>
    <w:rsid w:val="007328AF"/>
    <w:rsid w:val="00735829"/>
    <w:rsid w:val="007367D4"/>
    <w:rsid w:val="00742542"/>
    <w:rsid w:val="00742D59"/>
    <w:rsid w:val="00743743"/>
    <w:rsid w:val="0074694F"/>
    <w:rsid w:val="00746A43"/>
    <w:rsid w:val="00747F3F"/>
    <w:rsid w:val="0075249E"/>
    <w:rsid w:val="007537D7"/>
    <w:rsid w:val="007541F3"/>
    <w:rsid w:val="007545DB"/>
    <w:rsid w:val="0075569D"/>
    <w:rsid w:val="00756C95"/>
    <w:rsid w:val="007576A9"/>
    <w:rsid w:val="00757804"/>
    <w:rsid w:val="00757931"/>
    <w:rsid w:val="00760176"/>
    <w:rsid w:val="007603EC"/>
    <w:rsid w:val="00763339"/>
    <w:rsid w:val="007662BC"/>
    <w:rsid w:val="007676E4"/>
    <w:rsid w:val="00767D46"/>
    <w:rsid w:val="00770E06"/>
    <w:rsid w:val="0077102A"/>
    <w:rsid w:val="00771E4F"/>
    <w:rsid w:val="00773BC9"/>
    <w:rsid w:val="00774521"/>
    <w:rsid w:val="0077477E"/>
    <w:rsid w:val="00774A85"/>
    <w:rsid w:val="00776128"/>
    <w:rsid w:val="00784A9B"/>
    <w:rsid w:val="00784F48"/>
    <w:rsid w:val="00792141"/>
    <w:rsid w:val="007951DE"/>
    <w:rsid w:val="007957E7"/>
    <w:rsid w:val="0079583C"/>
    <w:rsid w:val="00796BD1"/>
    <w:rsid w:val="00796C68"/>
    <w:rsid w:val="007A132C"/>
    <w:rsid w:val="007A1FAF"/>
    <w:rsid w:val="007A399D"/>
    <w:rsid w:val="007A4241"/>
    <w:rsid w:val="007A4C8D"/>
    <w:rsid w:val="007A528A"/>
    <w:rsid w:val="007A65EC"/>
    <w:rsid w:val="007A7490"/>
    <w:rsid w:val="007A7CB0"/>
    <w:rsid w:val="007B0FF6"/>
    <w:rsid w:val="007B14F3"/>
    <w:rsid w:val="007B1ED6"/>
    <w:rsid w:val="007B2F4E"/>
    <w:rsid w:val="007B4BFA"/>
    <w:rsid w:val="007B5C24"/>
    <w:rsid w:val="007B7453"/>
    <w:rsid w:val="007B7833"/>
    <w:rsid w:val="007C136E"/>
    <w:rsid w:val="007C18BC"/>
    <w:rsid w:val="007C6426"/>
    <w:rsid w:val="007C7C7C"/>
    <w:rsid w:val="007D0B8D"/>
    <w:rsid w:val="007D12EB"/>
    <w:rsid w:val="007D1F5E"/>
    <w:rsid w:val="007D253B"/>
    <w:rsid w:val="007D2964"/>
    <w:rsid w:val="007D3269"/>
    <w:rsid w:val="007D336A"/>
    <w:rsid w:val="007D357D"/>
    <w:rsid w:val="007D5CEC"/>
    <w:rsid w:val="007D75BC"/>
    <w:rsid w:val="007D7B78"/>
    <w:rsid w:val="007E02F6"/>
    <w:rsid w:val="007E2579"/>
    <w:rsid w:val="007E390F"/>
    <w:rsid w:val="007E476B"/>
    <w:rsid w:val="007F2139"/>
    <w:rsid w:val="007F4F81"/>
    <w:rsid w:val="007F6BFD"/>
    <w:rsid w:val="007F6CC9"/>
    <w:rsid w:val="007F798E"/>
    <w:rsid w:val="00800D9B"/>
    <w:rsid w:val="00806064"/>
    <w:rsid w:val="00806741"/>
    <w:rsid w:val="008073FD"/>
    <w:rsid w:val="00807E36"/>
    <w:rsid w:val="008102F0"/>
    <w:rsid w:val="008106BD"/>
    <w:rsid w:val="00812D17"/>
    <w:rsid w:val="00813942"/>
    <w:rsid w:val="008142D7"/>
    <w:rsid w:val="008146B6"/>
    <w:rsid w:val="00816532"/>
    <w:rsid w:val="00820542"/>
    <w:rsid w:val="00821F8B"/>
    <w:rsid w:val="00822047"/>
    <w:rsid w:val="00822354"/>
    <w:rsid w:val="00822D91"/>
    <w:rsid w:val="00822FE5"/>
    <w:rsid w:val="00823C2D"/>
    <w:rsid w:val="00823FD4"/>
    <w:rsid w:val="00824B36"/>
    <w:rsid w:val="00825138"/>
    <w:rsid w:val="00825876"/>
    <w:rsid w:val="00827EA0"/>
    <w:rsid w:val="00830CD3"/>
    <w:rsid w:val="00831DA1"/>
    <w:rsid w:val="00833141"/>
    <w:rsid w:val="00833868"/>
    <w:rsid w:val="0083447B"/>
    <w:rsid w:val="0083526F"/>
    <w:rsid w:val="00835F3D"/>
    <w:rsid w:val="008369E5"/>
    <w:rsid w:val="0084405C"/>
    <w:rsid w:val="0084718C"/>
    <w:rsid w:val="00852A2B"/>
    <w:rsid w:val="00853A86"/>
    <w:rsid w:val="00853FC7"/>
    <w:rsid w:val="00854FE5"/>
    <w:rsid w:val="008562DB"/>
    <w:rsid w:val="00856E3A"/>
    <w:rsid w:val="00856F80"/>
    <w:rsid w:val="00860018"/>
    <w:rsid w:val="00860882"/>
    <w:rsid w:val="00860EE3"/>
    <w:rsid w:val="00861768"/>
    <w:rsid w:val="0086282F"/>
    <w:rsid w:val="00863032"/>
    <w:rsid w:val="00865692"/>
    <w:rsid w:val="00866BF7"/>
    <w:rsid w:val="00870984"/>
    <w:rsid w:val="00874181"/>
    <w:rsid w:val="00874342"/>
    <w:rsid w:val="00874A70"/>
    <w:rsid w:val="008765D2"/>
    <w:rsid w:val="00876F1C"/>
    <w:rsid w:val="00877296"/>
    <w:rsid w:val="008774A9"/>
    <w:rsid w:val="0088081E"/>
    <w:rsid w:val="00880D2D"/>
    <w:rsid w:val="0088793B"/>
    <w:rsid w:val="00890981"/>
    <w:rsid w:val="00890BA3"/>
    <w:rsid w:val="00891992"/>
    <w:rsid w:val="00892D29"/>
    <w:rsid w:val="00893BD8"/>
    <w:rsid w:val="008942A0"/>
    <w:rsid w:val="00894DE2"/>
    <w:rsid w:val="00895971"/>
    <w:rsid w:val="008A033E"/>
    <w:rsid w:val="008A04BF"/>
    <w:rsid w:val="008A2C8A"/>
    <w:rsid w:val="008A2EA8"/>
    <w:rsid w:val="008A33CC"/>
    <w:rsid w:val="008A38C8"/>
    <w:rsid w:val="008A4036"/>
    <w:rsid w:val="008A69E3"/>
    <w:rsid w:val="008A7ECA"/>
    <w:rsid w:val="008B09D0"/>
    <w:rsid w:val="008B0DFC"/>
    <w:rsid w:val="008B2955"/>
    <w:rsid w:val="008B73A5"/>
    <w:rsid w:val="008C0191"/>
    <w:rsid w:val="008C2584"/>
    <w:rsid w:val="008C2776"/>
    <w:rsid w:val="008C3F0A"/>
    <w:rsid w:val="008C5966"/>
    <w:rsid w:val="008D3B04"/>
    <w:rsid w:val="008D6749"/>
    <w:rsid w:val="008E1860"/>
    <w:rsid w:val="008E30A2"/>
    <w:rsid w:val="008E3DB9"/>
    <w:rsid w:val="008E7471"/>
    <w:rsid w:val="008F1503"/>
    <w:rsid w:val="008F2B41"/>
    <w:rsid w:val="008F61A6"/>
    <w:rsid w:val="008F6676"/>
    <w:rsid w:val="009008BD"/>
    <w:rsid w:val="00902CD6"/>
    <w:rsid w:val="0090355D"/>
    <w:rsid w:val="00904130"/>
    <w:rsid w:val="00904B6F"/>
    <w:rsid w:val="00906F9D"/>
    <w:rsid w:val="00907E11"/>
    <w:rsid w:val="00910027"/>
    <w:rsid w:val="00910393"/>
    <w:rsid w:val="00911477"/>
    <w:rsid w:val="00911AEA"/>
    <w:rsid w:val="00914026"/>
    <w:rsid w:val="00914C0F"/>
    <w:rsid w:val="00914D0C"/>
    <w:rsid w:val="00915083"/>
    <w:rsid w:val="00915BE3"/>
    <w:rsid w:val="009171A3"/>
    <w:rsid w:val="00917520"/>
    <w:rsid w:val="00917C2B"/>
    <w:rsid w:val="00917D03"/>
    <w:rsid w:val="00920844"/>
    <w:rsid w:val="0092113A"/>
    <w:rsid w:val="00921679"/>
    <w:rsid w:val="00921FA1"/>
    <w:rsid w:val="00922111"/>
    <w:rsid w:val="0092239B"/>
    <w:rsid w:val="009244AB"/>
    <w:rsid w:val="009250A6"/>
    <w:rsid w:val="00925D53"/>
    <w:rsid w:val="00926E3D"/>
    <w:rsid w:val="009272E1"/>
    <w:rsid w:val="009312D4"/>
    <w:rsid w:val="009317CF"/>
    <w:rsid w:val="00931E5D"/>
    <w:rsid w:val="00933BEC"/>
    <w:rsid w:val="0093584E"/>
    <w:rsid w:val="00935B06"/>
    <w:rsid w:val="00937295"/>
    <w:rsid w:val="00937EFE"/>
    <w:rsid w:val="009419D4"/>
    <w:rsid w:val="00941A12"/>
    <w:rsid w:val="00941CDD"/>
    <w:rsid w:val="009434CA"/>
    <w:rsid w:val="00944E7C"/>
    <w:rsid w:val="0094539E"/>
    <w:rsid w:val="009455E8"/>
    <w:rsid w:val="00946617"/>
    <w:rsid w:val="00947DBF"/>
    <w:rsid w:val="00950983"/>
    <w:rsid w:val="00950A1E"/>
    <w:rsid w:val="009526EC"/>
    <w:rsid w:val="009529E9"/>
    <w:rsid w:val="00952E4A"/>
    <w:rsid w:val="0095522C"/>
    <w:rsid w:val="00955C7F"/>
    <w:rsid w:val="009572E6"/>
    <w:rsid w:val="00957A39"/>
    <w:rsid w:val="009619FF"/>
    <w:rsid w:val="00962A79"/>
    <w:rsid w:val="0096369F"/>
    <w:rsid w:val="00963906"/>
    <w:rsid w:val="00966172"/>
    <w:rsid w:val="00966E30"/>
    <w:rsid w:val="0096728D"/>
    <w:rsid w:val="00967512"/>
    <w:rsid w:val="009750AD"/>
    <w:rsid w:val="0097521B"/>
    <w:rsid w:val="0097531B"/>
    <w:rsid w:val="00977751"/>
    <w:rsid w:val="009832E9"/>
    <w:rsid w:val="0098372A"/>
    <w:rsid w:val="00983B75"/>
    <w:rsid w:val="00984720"/>
    <w:rsid w:val="00985CFD"/>
    <w:rsid w:val="00985FD3"/>
    <w:rsid w:val="00986027"/>
    <w:rsid w:val="00987E23"/>
    <w:rsid w:val="009916C5"/>
    <w:rsid w:val="0099255B"/>
    <w:rsid w:val="009945D6"/>
    <w:rsid w:val="00996B5F"/>
    <w:rsid w:val="00996CD7"/>
    <w:rsid w:val="009974EC"/>
    <w:rsid w:val="00997CD8"/>
    <w:rsid w:val="009A0AB2"/>
    <w:rsid w:val="009A1FB0"/>
    <w:rsid w:val="009A2749"/>
    <w:rsid w:val="009A2AEF"/>
    <w:rsid w:val="009A2B5E"/>
    <w:rsid w:val="009A44D4"/>
    <w:rsid w:val="009A55EF"/>
    <w:rsid w:val="009B0901"/>
    <w:rsid w:val="009B0D34"/>
    <w:rsid w:val="009B1E3A"/>
    <w:rsid w:val="009B3624"/>
    <w:rsid w:val="009B5721"/>
    <w:rsid w:val="009B6810"/>
    <w:rsid w:val="009C0B1B"/>
    <w:rsid w:val="009C1F92"/>
    <w:rsid w:val="009C3E6B"/>
    <w:rsid w:val="009C5354"/>
    <w:rsid w:val="009C5DFF"/>
    <w:rsid w:val="009C732F"/>
    <w:rsid w:val="009C7AC0"/>
    <w:rsid w:val="009C7C91"/>
    <w:rsid w:val="009D1BAE"/>
    <w:rsid w:val="009D2B42"/>
    <w:rsid w:val="009D3430"/>
    <w:rsid w:val="009D4BB0"/>
    <w:rsid w:val="009D56EE"/>
    <w:rsid w:val="009D5D1C"/>
    <w:rsid w:val="009D6F83"/>
    <w:rsid w:val="009D7256"/>
    <w:rsid w:val="009E10E2"/>
    <w:rsid w:val="009E4471"/>
    <w:rsid w:val="009E4994"/>
    <w:rsid w:val="009E687B"/>
    <w:rsid w:val="009E7B93"/>
    <w:rsid w:val="009E7FB8"/>
    <w:rsid w:val="009F01D4"/>
    <w:rsid w:val="009F1EFC"/>
    <w:rsid w:val="009F32F9"/>
    <w:rsid w:val="009F3769"/>
    <w:rsid w:val="009F4666"/>
    <w:rsid w:val="009F4B88"/>
    <w:rsid w:val="009F5F43"/>
    <w:rsid w:val="00A01036"/>
    <w:rsid w:val="00A01237"/>
    <w:rsid w:val="00A01F5E"/>
    <w:rsid w:val="00A0236C"/>
    <w:rsid w:val="00A0419D"/>
    <w:rsid w:val="00A07592"/>
    <w:rsid w:val="00A075B9"/>
    <w:rsid w:val="00A10109"/>
    <w:rsid w:val="00A12416"/>
    <w:rsid w:val="00A127E3"/>
    <w:rsid w:val="00A14401"/>
    <w:rsid w:val="00A146AE"/>
    <w:rsid w:val="00A14CBC"/>
    <w:rsid w:val="00A15FF1"/>
    <w:rsid w:val="00A169D7"/>
    <w:rsid w:val="00A20B7C"/>
    <w:rsid w:val="00A21312"/>
    <w:rsid w:val="00A227E7"/>
    <w:rsid w:val="00A22E87"/>
    <w:rsid w:val="00A24805"/>
    <w:rsid w:val="00A24FB1"/>
    <w:rsid w:val="00A25561"/>
    <w:rsid w:val="00A256A8"/>
    <w:rsid w:val="00A26D6B"/>
    <w:rsid w:val="00A30996"/>
    <w:rsid w:val="00A31F22"/>
    <w:rsid w:val="00A32E56"/>
    <w:rsid w:val="00A3353F"/>
    <w:rsid w:val="00A33626"/>
    <w:rsid w:val="00A35E85"/>
    <w:rsid w:val="00A36192"/>
    <w:rsid w:val="00A3625D"/>
    <w:rsid w:val="00A3704E"/>
    <w:rsid w:val="00A406E5"/>
    <w:rsid w:val="00A41F67"/>
    <w:rsid w:val="00A421A0"/>
    <w:rsid w:val="00A42931"/>
    <w:rsid w:val="00A459C0"/>
    <w:rsid w:val="00A46CC5"/>
    <w:rsid w:val="00A47F1F"/>
    <w:rsid w:val="00A50357"/>
    <w:rsid w:val="00A51620"/>
    <w:rsid w:val="00A52391"/>
    <w:rsid w:val="00A53B72"/>
    <w:rsid w:val="00A54F81"/>
    <w:rsid w:val="00A55C64"/>
    <w:rsid w:val="00A56735"/>
    <w:rsid w:val="00A56A6F"/>
    <w:rsid w:val="00A571A3"/>
    <w:rsid w:val="00A57550"/>
    <w:rsid w:val="00A57F92"/>
    <w:rsid w:val="00A60C97"/>
    <w:rsid w:val="00A614F1"/>
    <w:rsid w:val="00A623FE"/>
    <w:rsid w:val="00A62908"/>
    <w:rsid w:val="00A631A4"/>
    <w:rsid w:val="00A6335E"/>
    <w:rsid w:val="00A63AA7"/>
    <w:rsid w:val="00A64057"/>
    <w:rsid w:val="00A644F8"/>
    <w:rsid w:val="00A66CA1"/>
    <w:rsid w:val="00A70503"/>
    <w:rsid w:val="00A71DE9"/>
    <w:rsid w:val="00A76210"/>
    <w:rsid w:val="00A77C72"/>
    <w:rsid w:val="00A867B4"/>
    <w:rsid w:val="00A90271"/>
    <w:rsid w:val="00A925A2"/>
    <w:rsid w:val="00A934A2"/>
    <w:rsid w:val="00A93B9A"/>
    <w:rsid w:val="00A94E34"/>
    <w:rsid w:val="00A95161"/>
    <w:rsid w:val="00A953A7"/>
    <w:rsid w:val="00A972C4"/>
    <w:rsid w:val="00AA080A"/>
    <w:rsid w:val="00AA0EAF"/>
    <w:rsid w:val="00AA1D46"/>
    <w:rsid w:val="00AA2839"/>
    <w:rsid w:val="00AA38D2"/>
    <w:rsid w:val="00AA53CC"/>
    <w:rsid w:val="00AA5644"/>
    <w:rsid w:val="00AA6813"/>
    <w:rsid w:val="00AA7640"/>
    <w:rsid w:val="00AB02FB"/>
    <w:rsid w:val="00AB0FC5"/>
    <w:rsid w:val="00AB2047"/>
    <w:rsid w:val="00AB28B3"/>
    <w:rsid w:val="00AB3F26"/>
    <w:rsid w:val="00AB402A"/>
    <w:rsid w:val="00AB471D"/>
    <w:rsid w:val="00AB480E"/>
    <w:rsid w:val="00AB4F69"/>
    <w:rsid w:val="00AB65CC"/>
    <w:rsid w:val="00AC13A4"/>
    <w:rsid w:val="00AC14A6"/>
    <w:rsid w:val="00AC2B8B"/>
    <w:rsid w:val="00AC2C1B"/>
    <w:rsid w:val="00AC2D4A"/>
    <w:rsid w:val="00AC2E12"/>
    <w:rsid w:val="00AC3A61"/>
    <w:rsid w:val="00AC40CD"/>
    <w:rsid w:val="00AC4BCB"/>
    <w:rsid w:val="00AC5806"/>
    <w:rsid w:val="00AD0356"/>
    <w:rsid w:val="00AD0675"/>
    <w:rsid w:val="00AD19AA"/>
    <w:rsid w:val="00AD48DA"/>
    <w:rsid w:val="00AD4B8F"/>
    <w:rsid w:val="00AD4D6F"/>
    <w:rsid w:val="00AD5477"/>
    <w:rsid w:val="00AD7384"/>
    <w:rsid w:val="00AE0079"/>
    <w:rsid w:val="00AE2635"/>
    <w:rsid w:val="00AE315C"/>
    <w:rsid w:val="00AE420A"/>
    <w:rsid w:val="00AE52ED"/>
    <w:rsid w:val="00AE79A5"/>
    <w:rsid w:val="00AE7E5D"/>
    <w:rsid w:val="00AF02A2"/>
    <w:rsid w:val="00AF1821"/>
    <w:rsid w:val="00AF290C"/>
    <w:rsid w:val="00AF2AB9"/>
    <w:rsid w:val="00AF5206"/>
    <w:rsid w:val="00AF6243"/>
    <w:rsid w:val="00AF7EF8"/>
    <w:rsid w:val="00B004F7"/>
    <w:rsid w:val="00B02D9D"/>
    <w:rsid w:val="00B04755"/>
    <w:rsid w:val="00B0487A"/>
    <w:rsid w:val="00B0509E"/>
    <w:rsid w:val="00B05432"/>
    <w:rsid w:val="00B05F87"/>
    <w:rsid w:val="00B06625"/>
    <w:rsid w:val="00B07132"/>
    <w:rsid w:val="00B10F8E"/>
    <w:rsid w:val="00B11332"/>
    <w:rsid w:val="00B11397"/>
    <w:rsid w:val="00B1256D"/>
    <w:rsid w:val="00B14704"/>
    <w:rsid w:val="00B15D85"/>
    <w:rsid w:val="00B17AFE"/>
    <w:rsid w:val="00B2076C"/>
    <w:rsid w:val="00B21EAF"/>
    <w:rsid w:val="00B2290F"/>
    <w:rsid w:val="00B22BD1"/>
    <w:rsid w:val="00B2340B"/>
    <w:rsid w:val="00B2535B"/>
    <w:rsid w:val="00B2598E"/>
    <w:rsid w:val="00B27679"/>
    <w:rsid w:val="00B277F0"/>
    <w:rsid w:val="00B30855"/>
    <w:rsid w:val="00B3267F"/>
    <w:rsid w:val="00B3305E"/>
    <w:rsid w:val="00B358AD"/>
    <w:rsid w:val="00B37011"/>
    <w:rsid w:val="00B37FC1"/>
    <w:rsid w:val="00B409B6"/>
    <w:rsid w:val="00B433D5"/>
    <w:rsid w:val="00B43968"/>
    <w:rsid w:val="00B456EE"/>
    <w:rsid w:val="00B45884"/>
    <w:rsid w:val="00B46D6C"/>
    <w:rsid w:val="00B503A2"/>
    <w:rsid w:val="00B52334"/>
    <w:rsid w:val="00B531CD"/>
    <w:rsid w:val="00B532D3"/>
    <w:rsid w:val="00B53A00"/>
    <w:rsid w:val="00B540E8"/>
    <w:rsid w:val="00B608D0"/>
    <w:rsid w:val="00B617D9"/>
    <w:rsid w:val="00B6269F"/>
    <w:rsid w:val="00B63CA3"/>
    <w:rsid w:val="00B66530"/>
    <w:rsid w:val="00B66682"/>
    <w:rsid w:val="00B70CB8"/>
    <w:rsid w:val="00B713AA"/>
    <w:rsid w:val="00B727F2"/>
    <w:rsid w:val="00B743A8"/>
    <w:rsid w:val="00B778AF"/>
    <w:rsid w:val="00B8042E"/>
    <w:rsid w:val="00B8149F"/>
    <w:rsid w:val="00B81939"/>
    <w:rsid w:val="00B823E4"/>
    <w:rsid w:val="00B826C9"/>
    <w:rsid w:val="00B82DCD"/>
    <w:rsid w:val="00B83483"/>
    <w:rsid w:val="00B83BAA"/>
    <w:rsid w:val="00B8431A"/>
    <w:rsid w:val="00B87165"/>
    <w:rsid w:val="00B87338"/>
    <w:rsid w:val="00B9053E"/>
    <w:rsid w:val="00B91D21"/>
    <w:rsid w:val="00B92472"/>
    <w:rsid w:val="00B93FC7"/>
    <w:rsid w:val="00B94161"/>
    <w:rsid w:val="00B94EA3"/>
    <w:rsid w:val="00B96559"/>
    <w:rsid w:val="00B97A1C"/>
    <w:rsid w:val="00BA03FE"/>
    <w:rsid w:val="00BA3B49"/>
    <w:rsid w:val="00BA4169"/>
    <w:rsid w:val="00BA509D"/>
    <w:rsid w:val="00BA583C"/>
    <w:rsid w:val="00BA64AF"/>
    <w:rsid w:val="00BA6DDB"/>
    <w:rsid w:val="00BA72A0"/>
    <w:rsid w:val="00BB28B0"/>
    <w:rsid w:val="00BB298E"/>
    <w:rsid w:val="00BB3317"/>
    <w:rsid w:val="00BB488D"/>
    <w:rsid w:val="00BB5762"/>
    <w:rsid w:val="00BB7760"/>
    <w:rsid w:val="00BC1394"/>
    <w:rsid w:val="00BC2DA8"/>
    <w:rsid w:val="00BC4892"/>
    <w:rsid w:val="00BC4DD8"/>
    <w:rsid w:val="00BC56D0"/>
    <w:rsid w:val="00BD1CB0"/>
    <w:rsid w:val="00BD1FAE"/>
    <w:rsid w:val="00BD3D79"/>
    <w:rsid w:val="00BD70AC"/>
    <w:rsid w:val="00BE0BA4"/>
    <w:rsid w:val="00BE184B"/>
    <w:rsid w:val="00BE20C0"/>
    <w:rsid w:val="00BE3851"/>
    <w:rsid w:val="00BE4AB4"/>
    <w:rsid w:val="00BE6B9E"/>
    <w:rsid w:val="00BE7BB3"/>
    <w:rsid w:val="00BF0E46"/>
    <w:rsid w:val="00BF42D2"/>
    <w:rsid w:val="00BF4409"/>
    <w:rsid w:val="00BF4BB4"/>
    <w:rsid w:val="00BF4EDC"/>
    <w:rsid w:val="00BF6FF5"/>
    <w:rsid w:val="00C020D5"/>
    <w:rsid w:val="00C02CDE"/>
    <w:rsid w:val="00C05293"/>
    <w:rsid w:val="00C05467"/>
    <w:rsid w:val="00C0557A"/>
    <w:rsid w:val="00C05A78"/>
    <w:rsid w:val="00C06117"/>
    <w:rsid w:val="00C07BAF"/>
    <w:rsid w:val="00C07E49"/>
    <w:rsid w:val="00C10499"/>
    <w:rsid w:val="00C140B5"/>
    <w:rsid w:val="00C15BED"/>
    <w:rsid w:val="00C160AD"/>
    <w:rsid w:val="00C169D1"/>
    <w:rsid w:val="00C248A5"/>
    <w:rsid w:val="00C25C61"/>
    <w:rsid w:val="00C26629"/>
    <w:rsid w:val="00C31115"/>
    <w:rsid w:val="00C31B02"/>
    <w:rsid w:val="00C31B73"/>
    <w:rsid w:val="00C31CC2"/>
    <w:rsid w:val="00C35B66"/>
    <w:rsid w:val="00C37157"/>
    <w:rsid w:val="00C37950"/>
    <w:rsid w:val="00C419F8"/>
    <w:rsid w:val="00C41F0E"/>
    <w:rsid w:val="00C43A29"/>
    <w:rsid w:val="00C44F99"/>
    <w:rsid w:val="00C454FA"/>
    <w:rsid w:val="00C46834"/>
    <w:rsid w:val="00C46D2F"/>
    <w:rsid w:val="00C502FB"/>
    <w:rsid w:val="00C5046E"/>
    <w:rsid w:val="00C534EA"/>
    <w:rsid w:val="00C615C1"/>
    <w:rsid w:val="00C61D34"/>
    <w:rsid w:val="00C62536"/>
    <w:rsid w:val="00C62EA8"/>
    <w:rsid w:val="00C62F9B"/>
    <w:rsid w:val="00C6407B"/>
    <w:rsid w:val="00C651EE"/>
    <w:rsid w:val="00C659E9"/>
    <w:rsid w:val="00C66136"/>
    <w:rsid w:val="00C6663C"/>
    <w:rsid w:val="00C709A5"/>
    <w:rsid w:val="00C72E75"/>
    <w:rsid w:val="00C739B8"/>
    <w:rsid w:val="00C73E05"/>
    <w:rsid w:val="00C74603"/>
    <w:rsid w:val="00C751FC"/>
    <w:rsid w:val="00C753C8"/>
    <w:rsid w:val="00C80B32"/>
    <w:rsid w:val="00C81F3A"/>
    <w:rsid w:val="00C8303C"/>
    <w:rsid w:val="00C84495"/>
    <w:rsid w:val="00C84825"/>
    <w:rsid w:val="00C85126"/>
    <w:rsid w:val="00C9556E"/>
    <w:rsid w:val="00C96491"/>
    <w:rsid w:val="00C976EF"/>
    <w:rsid w:val="00CA10B8"/>
    <w:rsid w:val="00CA11BF"/>
    <w:rsid w:val="00CA2C38"/>
    <w:rsid w:val="00CB05A1"/>
    <w:rsid w:val="00CB1531"/>
    <w:rsid w:val="00CB4994"/>
    <w:rsid w:val="00CB5C58"/>
    <w:rsid w:val="00CB61A2"/>
    <w:rsid w:val="00CB62F5"/>
    <w:rsid w:val="00CC029F"/>
    <w:rsid w:val="00CC12EC"/>
    <w:rsid w:val="00CC1A91"/>
    <w:rsid w:val="00CC21F3"/>
    <w:rsid w:val="00CC29F4"/>
    <w:rsid w:val="00CC4201"/>
    <w:rsid w:val="00CC44C5"/>
    <w:rsid w:val="00CC4C0A"/>
    <w:rsid w:val="00CC7DFD"/>
    <w:rsid w:val="00CD0ECF"/>
    <w:rsid w:val="00CD251D"/>
    <w:rsid w:val="00CD3470"/>
    <w:rsid w:val="00CD3E65"/>
    <w:rsid w:val="00CD49E1"/>
    <w:rsid w:val="00CD4F8E"/>
    <w:rsid w:val="00CD584B"/>
    <w:rsid w:val="00CD6B53"/>
    <w:rsid w:val="00CE33E0"/>
    <w:rsid w:val="00CE3ADC"/>
    <w:rsid w:val="00CE4326"/>
    <w:rsid w:val="00CE5105"/>
    <w:rsid w:val="00CE66E2"/>
    <w:rsid w:val="00CE706A"/>
    <w:rsid w:val="00CE7902"/>
    <w:rsid w:val="00CF0047"/>
    <w:rsid w:val="00CF0B95"/>
    <w:rsid w:val="00CF2E01"/>
    <w:rsid w:val="00CF36BD"/>
    <w:rsid w:val="00CF3B64"/>
    <w:rsid w:val="00CF3C91"/>
    <w:rsid w:val="00CF43F4"/>
    <w:rsid w:val="00CF507E"/>
    <w:rsid w:val="00CF51F5"/>
    <w:rsid w:val="00CF606C"/>
    <w:rsid w:val="00CF7A9D"/>
    <w:rsid w:val="00D0012C"/>
    <w:rsid w:val="00D01821"/>
    <w:rsid w:val="00D03780"/>
    <w:rsid w:val="00D04182"/>
    <w:rsid w:val="00D04224"/>
    <w:rsid w:val="00D068BF"/>
    <w:rsid w:val="00D07BE9"/>
    <w:rsid w:val="00D108EA"/>
    <w:rsid w:val="00D110C4"/>
    <w:rsid w:val="00D12345"/>
    <w:rsid w:val="00D14C0D"/>
    <w:rsid w:val="00D1610A"/>
    <w:rsid w:val="00D1666E"/>
    <w:rsid w:val="00D202B5"/>
    <w:rsid w:val="00D21E19"/>
    <w:rsid w:val="00D2264E"/>
    <w:rsid w:val="00D23D2B"/>
    <w:rsid w:val="00D253E4"/>
    <w:rsid w:val="00D26502"/>
    <w:rsid w:val="00D27605"/>
    <w:rsid w:val="00D27D0A"/>
    <w:rsid w:val="00D30E7E"/>
    <w:rsid w:val="00D32933"/>
    <w:rsid w:val="00D32C97"/>
    <w:rsid w:val="00D3362C"/>
    <w:rsid w:val="00D33D90"/>
    <w:rsid w:val="00D42743"/>
    <w:rsid w:val="00D44939"/>
    <w:rsid w:val="00D44F2E"/>
    <w:rsid w:val="00D462A2"/>
    <w:rsid w:val="00D479A6"/>
    <w:rsid w:val="00D511C6"/>
    <w:rsid w:val="00D514BB"/>
    <w:rsid w:val="00D526E1"/>
    <w:rsid w:val="00D54C0D"/>
    <w:rsid w:val="00D55CFE"/>
    <w:rsid w:val="00D5665B"/>
    <w:rsid w:val="00D56C8E"/>
    <w:rsid w:val="00D5711F"/>
    <w:rsid w:val="00D57813"/>
    <w:rsid w:val="00D62F34"/>
    <w:rsid w:val="00D64561"/>
    <w:rsid w:val="00D648DF"/>
    <w:rsid w:val="00D71D99"/>
    <w:rsid w:val="00D71E7B"/>
    <w:rsid w:val="00D74E25"/>
    <w:rsid w:val="00D756E7"/>
    <w:rsid w:val="00D75BA5"/>
    <w:rsid w:val="00D76311"/>
    <w:rsid w:val="00D76A0A"/>
    <w:rsid w:val="00D77584"/>
    <w:rsid w:val="00D77701"/>
    <w:rsid w:val="00D77847"/>
    <w:rsid w:val="00D77D83"/>
    <w:rsid w:val="00D822C2"/>
    <w:rsid w:val="00D82EEA"/>
    <w:rsid w:val="00D83355"/>
    <w:rsid w:val="00D8367D"/>
    <w:rsid w:val="00D83836"/>
    <w:rsid w:val="00D83D9B"/>
    <w:rsid w:val="00D83E5D"/>
    <w:rsid w:val="00D8430C"/>
    <w:rsid w:val="00D843C3"/>
    <w:rsid w:val="00D854E5"/>
    <w:rsid w:val="00D8693B"/>
    <w:rsid w:val="00D8785B"/>
    <w:rsid w:val="00D909A5"/>
    <w:rsid w:val="00D91161"/>
    <w:rsid w:val="00D91B33"/>
    <w:rsid w:val="00D95707"/>
    <w:rsid w:val="00D96E02"/>
    <w:rsid w:val="00D97345"/>
    <w:rsid w:val="00DA09A3"/>
    <w:rsid w:val="00DA276F"/>
    <w:rsid w:val="00DA2AF3"/>
    <w:rsid w:val="00DA4303"/>
    <w:rsid w:val="00DA4B40"/>
    <w:rsid w:val="00DA4EE4"/>
    <w:rsid w:val="00DA50A9"/>
    <w:rsid w:val="00DA6FF6"/>
    <w:rsid w:val="00DB124D"/>
    <w:rsid w:val="00DB1D12"/>
    <w:rsid w:val="00DB5E66"/>
    <w:rsid w:val="00DB686C"/>
    <w:rsid w:val="00DB6EE2"/>
    <w:rsid w:val="00DC0523"/>
    <w:rsid w:val="00DC17C5"/>
    <w:rsid w:val="00DC18DD"/>
    <w:rsid w:val="00DC2B46"/>
    <w:rsid w:val="00DC3F4D"/>
    <w:rsid w:val="00DC589D"/>
    <w:rsid w:val="00DC768B"/>
    <w:rsid w:val="00DD0800"/>
    <w:rsid w:val="00DD0B6B"/>
    <w:rsid w:val="00DD11DE"/>
    <w:rsid w:val="00DD1A50"/>
    <w:rsid w:val="00DD2BEA"/>
    <w:rsid w:val="00DD441A"/>
    <w:rsid w:val="00DD52C9"/>
    <w:rsid w:val="00DD5BDC"/>
    <w:rsid w:val="00DE1B8A"/>
    <w:rsid w:val="00DE1BFB"/>
    <w:rsid w:val="00DE21AD"/>
    <w:rsid w:val="00DE236B"/>
    <w:rsid w:val="00DE30EF"/>
    <w:rsid w:val="00DE34A4"/>
    <w:rsid w:val="00DE39CE"/>
    <w:rsid w:val="00DE430F"/>
    <w:rsid w:val="00DE49D3"/>
    <w:rsid w:val="00DE7C86"/>
    <w:rsid w:val="00DF1798"/>
    <w:rsid w:val="00DF34F5"/>
    <w:rsid w:val="00DF3577"/>
    <w:rsid w:val="00DF5B24"/>
    <w:rsid w:val="00DF63EF"/>
    <w:rsid w:val="00DF78B7"/>
    <w:rsid w:val="00DF7E57"/>
    <w:rsid w:val="00E00535"/>
    <w:rsid w:val="00E006C0"/>
    <w:rsid w:val="00E01EB2"/>
    <w:rsid w:val="00E02756"/>
    <w:rsid w:val="00E02E0E"/>
    <w:rsid w:val="00E02F0C"/>
    <w:rsid w:val="00E0699F"/>
    <w:rsid w:val="00E070E0"/>
    <w:rsid w:val="00E07271"/>
    <w:rsid w:val="00E10E3B"/>
    <w:rsid w:val="00E11FBB"/>
    <w:rsid w:val="00E123FE"/>
    <w:rsid w:val="00E1278A"/>
    <w:rsid w:val="00E141F4"/>
    <w:rsid w:val="00E151A0"/>
    <w:rsid w:val="00E1655C"/>
    <w:rsid w:val="00E16B91"/>
    <w:rsid w:val="00E2125A"/>
    <w:rsid w:val="00E238C8"/>
    <w:rsid w:val="00E25A1F"/>
    <w:rsid w:val="00E26DC9"/>
    <w:rsid w:val="00E26F09"/>
    <w:rsid w:val="00E27840"/>
    <w:rsid w:val="00E27C35"/>
    <w:rsid w:val="00E31349"/>
    <w:rsid w:val="00E31BA1"/>
    <w:rsid w:val="00E329E5"/>
    <w:rsid w:val="00E335E1"/>
    <w:rsid w:val="00E33B54"/>
    <w:rsid w:val="00E33CBE"/>
    <w:rsid w:val="00E35BD2"/>
    <w:rsid w:val="00E35F13"/>
    <w:rsid w:val="00E367E8"/>
    <w:rsid w:val="00E36C79"/>
    <w:rsid w:val="00E41458"/>
    <w:rsid w:val="00E42CD4"/>
    <w:rsid w:val="00E4581E"/>
    <w:rsid w:val="00E45A8B"/>
    <w:rsid w:val="00E512C8"/>
    <w:rsid w:val="00E51565"/>
    <w:rsid w:val="00E52DF9"/>
    <w:rsid w:val="00E53980"/>
    <w:rsid w:val="00E574AF"/>
    <w:rsid w:val="00E60E18"/>
    <w:rsid w:val="00E61ACD"/>
    <w:rsid w:val="00E634F0"/>
    <w:rsid w:val="00E64AF7"/>
    <w:rsid w:val="00E6595D"/>
    <w:rsid w:val="00E66E35"/>
    <w:rsid w:val="00E72D31"/>
    <w:rsid w:val="00E7492D"/>
    <w:rsid w:val="00E74EB1"/>
    <w:rsid w:val="00E7622B"/>
    <w:rsid w:val="00E76A39"/>
    <w:rsid w:val="00E76AF2"/>
    <w:rsid w:val="00E770E9"/>
    <w:rsid w:val="00E77D3E"/>
    <w:rsid w:val="00E81289"/>
    <w:rsid w:val="00E81B28"/>
    <w:rsid w:val="00E829BD"/>
    <w:rsid w:val="00E82AB6"/>
    <w:rsid w:val="00E84C85"/>
    <w:rsid w:val="00E85028"/>
    <w:rsid w:val="00E86BEA"/>
    <w:rsid w:val="00E900A1"/>
    <w:rsid w:val="00E91F1A"/>
    <w:rsid w:val="00E92E86"/>
    <w:rsid w:val="00E95BE4"/>
    <w:rsid w:val="00E96127"/>
    <w:rsid w:val="00E96986"/>
    <w:rsid w:val="00E97C65"/>
    <w:rsid w:val="00E97E41"/>
    <w:rsid w:val="00EA25C1"/>
    <w:rsid w:val="00EA4DCE"/>
    <w:rsid w:val="00EA6977"/>
    <w:rsid w:val="00EB1F38"/>
    <w:rsid w:val="00EB23D9"/>
    <w:rsid w:val="00EB2D62"/>
    <w:rsid w:val="00EC060C"/>
    <w:rsid w:val="00EC086F"/>
    <w:rsid w:val="00EC14F3"/>
    <w:rsid w:val="00EC2221"/>
    <w:rsid w:val="00EC2AA2"/>
    <w:rsid w:val="00EC2AB3"/>
    <w:rsid w:val="00EC3A4E"/>
    <w:rsid w:val="00EC43D5"/>
    <w:rsid w:val="00EC563A"/>
    <w:rsid w:val="00EC6ADA"/>
    <w:rsid w:val="00EC761A"/>
    <w:rsid w:val="00ED12AA"/>
    <w:rsid w:val="00ED252B"/>
    <w:rsid w:val="00ED4761"/>
    <w:rsid w:val="00ED6241"/>
    <w:rsid w:val="00EE0D31"/>
    <w:rsid w:val="00EE0FEA"/>
    <w:rsid w:val="00EE2419"/>
    <w:rsid w:val="00EE31C0"/>
    <w:rsid w:val="00EE36D0"/>
    <w:rsid w:val="00EE3D7F"/>
    <w:rsid w:val="00EE453F"/>
    <w:rsid w:val="00EE4839"/>
    <w:rsid w:val="00EE7812"/>
    <w:rsid w:val="00EF0D85"/>
    <w:rsid w:val="00EF174C"/>
    <w:rsid w:val="00EF1ED9"/>
    <w:rsid w:val="00EF35FA"/>
    <w:rsid w:val="00EF4269"/>
    <w:rsid w:val="00EF43D8"/>
    <w:rsid w:val="00EF670C"/>
    <w:rsid w:val="00F0061A"/>
    <w:rsid w:val="00F00AD0"/>
    <w:rsid w:val="00F028C9"/>
    <w:rsid w:val="00F02C0C"/>
    <w:rsid w:val="00F03B96"/>
    <w:rsid w:val="00F045B2"/>
    <w:rsid w:val="00F046B0"/>
    <w:rsid w:val="00F05F67"/>
    <w:rsid w:val="00F1061F"/>
    <w:rsid w:val="00F11411"/>
    <w:rsid w:val="00F1141B"/>
    <w:rsid w:val="00F13442"/>
    <w:rsid w:val="00F161AC"/>
    <w:rsid w:val="00F17908"/>
    <w:rsid w:val="00F17BF5"/>
    <w:rsid w:val="00F20EA7"/>
    <w:rsid w:val="00F22096"/>
    <w:rsid w:val="00F22249"/>
    <w:rsid w:val="00F23B4B"/>
    <w:rsid w:val="00F23E92"/>
    <w:rsid w:val="00F23F5A"/>
    <w:rsid w:val="00F2558E"/>
    <w:rsid w:val="00F307E4"/>
    <w:rsid w:val="00F30C08"/>
    <w:rsid w:val="00F31325"/>
    <w:rsid w:val="00F3292E"/>
    <w:rsid w:val="00F33204"/>
    <w:rsid w:val="00F33CF1"/>
    <w:rsid w:val="00F35EEA"/>
    <w:rsid w:val="00F36280"/>
    <w:rsid w:val="00F402B7"/>
    <w:rsid w:val="00F40340"/>
    <w:rsid w:val="00F41D5D"/>
    <w:rsid w:val="00F41F8E"/>
    <w:rsid w:val="00F42561"/>
    <w:rsid w:val="00F50A81"/>
    <w:rsid w:val="00F50F19"/>
    <w:rsid w:val="00F51013"/>
    <w:rsid w:val="00F51535"/>
    <w:rsid w:val="00F51582"/>
    <w:rsid w:val="00F5193D"/>
    <w:rsid w:val="00F52CE3"/>
    <w:rsid w:val="00F53258"/>
    <w:rsid w:val="00F54402"/>
    <w:rsid w:val="00F550EB"/>
    <w:rsid w:val="00F55BE5"/>
    <w:rsid w:val="00F577E4"/>
    <w:rsid w:val="00F57ECE"/>
    <w:rsid w:val="00F62738"/>
    <w:rsid w:val="00F63811"/>
    <w:rsid w:val="00F646CE"/>
    <w:rsid w:val="00F659CA"/>
    <w:rsid w:val="00F67FA3"/>
    <w:rsid w:val="00F70101"/>
    <w:rsid w:val="00F70BEB"/>
    <w:rsid w:val="00F7274B"/>
    <w:rsid w:val="00F74599"/>
    <w:rsid w:val="00F7513A"/>
    <w:rsid w:val="00F75FF5"/>
    <w:rsid w:val="00F76D70"/>
    <w:rsid w:val="00F800D7"/>
    <w:rsid w:val="00F81BC5"/>
    <w:rsid w:val="00F83172"/>
    <w:rsid w:val="00F847CB"/>
    <w:rsid w:val="00F85365"/>
    <w:rsid w:val="00F8579F"/>
    <w:rsid w:val="00F8762B"/>
    <w:rsid w:val="00F90A0E"/>
    <w:rsid w:val="00F914A4"/>
    <w:rsid w:val="00F91555"/>
    <w:rsid w:val="00F94BCC"/>
    <w:rsid w:val="00F96C24"/>
    <w:rsid w:val="00F96C9A"/>
    <w:rsid w:val="00F96FBC"/>
    <w:rsid w:val="00F97CD4"/>
    <w:rsid w:val="00FA0B41"/>
    <w:rsid w:val="00FA1273"/>
    <w:rsid w:val="00FA279E"/>
    <w:rsid w:val="00FA2D70"/>
    <w:rsid w:val="00FA34BE"/>
    <w:rsid w:val="00FA3BC2"/>
    <w:rsid w:val="00FA46E7"/>
    <w:rsid w:val="00FA4744"/>
    <w:rsid w:val="00FA544F"/>
    <w:rsid w:val="00FA64B9"/>
    <w:rsid w:val="00FA71A6"/>
    <w:rsid w:val="00FA7FB6"/>
    <w:rsid w:val="00FB14C3"/>
    <w:rsid w:val="00FB15E8"/>
    <w:rsid w:val="00FB2CBE"/>
    <w:rsid w:val="00FB4CA0"/>
    <w:rsid w:val="00FB5B35"/>
    <w:rsid w:val="00FB7153"/>
    <w:rsid w:val="00FB7FE5"/>
    <w:rsid w:val="00FC06F6"/>
    <w:rsid w:val="00FC10FE"/>
    <w:rsid w:val="00FC12B0"/>
    <w:rsid w:val="00FC1938"/>
    <w:rsid w:val="00FC7C0C"/>
    <w:rsid w:val="00FD1E9C"/>
    <w:rsid w:val="00FD1EE4"/>
    <w:rsid w:val="00FD2597"/>
    <w:rsid w:val="00FD309A"/>
    <w:rsid w:val="00FD3849"/>
    <w:rsid w:val="00FD5037"/>
    <w:rsid w:val="00FD5A3E"/>
    <w:rsid w:val="00FD663B"/>
    <w:rsid w:val="00FD66A5"/>
    <w:rsid w:val="00FD75BD"/>
    <w:rsid w:val="00FD7F8F"/>
    <w:rsid w:val="00FE0A58"/>
    <w:rsid w:val="00FE0D3E"/>
    <w:rsid w:val="00FE1878"/>
    <w:rsid w:val="00FE1B36"/>
    <w:rsid w:val="00FE371B"/>
    <w:rsid w:val="00FE3D97"/>
    <w:rsid w:val="00FE5592"/>
    <w:rsid w:val="00FE5A63"/>
    <w:rsid w:val="00FE610A"/>
    <w:rsid w:val="00FE7BD1"/>
    <w:rsid w:val="00FF00FC"/>
    <w:rsid w:val="00FF1F61"/>
    <w:rsid w:val="00FF333C"/>
    <w:rsid w:val="00FF3E29"/>
    <w:rsid w:val="00FF512E"/>
    <w:rsid w:val="77D4C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D1EF1"/>
  <w15:docId w15:val="{CC4E96D2-C5A2-4459-A88D-D58359B65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40B5"/>
    <w:pPr>
      <w:keepNext/>
      <w:outlineLvl w:val="0"/>
    </w:pPr>
    <w:rPr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140B5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C140B5"/>
    <w:pPr>
      <w:keepNext/>
      <w:spacing w:before="240" w:after="60"/>
      <w:jc w:val="both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C140B5"/>
    <w:pPr>
      <w:keepNext/>
      <w:spacing w:before="240" w:after="60"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D11DE"/>
    <w:pPr>
      <w:keepNext/>
      <w:widowControl w:val="0"/>
      <w:autoSpaceDE w:val="0"/>
      <w:autoSpaceDN w:val="0"/>
      <w:adjustRightInd w:val="0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D11DE"/>
    <w:pPr>
      <w:keepNext/>
      <w:widowControl w:val="0"/>
      <w:autoSpaceDE w:val="0"/>
      <w:autoSpaceDN w:val="0"/>
      <w:adjustRightInd w:val="0"/>
      <w:ind w:left="1080"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DD11DE"/>
    <w:pPr>
      <w:keepNext/>
      <w:widowControl w:val="0"/>
      <w:autoSpaceDE w:val="0"/>
      <w:autoSpaceDN w:val="0"/>
      <w:adjustRightInd w:val="0"/>
      <w:jc w:val="center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D11DE"/>
    <w:pPr>
      <w:keepNext/>
      <w:widowControl w:val="0"/>
      <w:autoSpaceDE w:val="0"/>
      <w:autoSpaceDN w:val="0"/>
      <w:adjustRightInd w:val="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D11DE"/>
    <w:pPr>
      <w:keepNext/>
      <w:widowControl w:val="0"/>
      <w:numPr>
        <w:numId w:val="24"/>
      </w:numPr>
      <w:autoSpaceDE w:val="0"/>
      <w:autoSpaceDN w:val="0"/>
      <w:adjustRightInd w:val="0"/>
      <w:outlineLvl w:val="8"/>
    </w:pPr>
    <w:rPr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66682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977751"/>
    <w:rPr>
      <w:color w:val="605E5C"/>
      <w:shd w:val="clear" w:color="auto" w:fill="E1DFDD"/>
    </w:rPr>
  </w:style>
  <w:style w:type="paragraph" w:styleId="Akapitzlist">
    <w:name w:val="List Paragraph"/>
    <w:aliases w:val="Preambuła,T_SZ_List Paragraph,Wypunktowanie,zwykły tekst,BulletC,normalny tekst,Obiekt,CW_Lista,L1,Numerowanie,Akapit z listą BS,Kolorowa lista — akcent 11,Colorful List Accent 1,List Paragraph0,2 heading,A_wyliczenie,K-P_odwolanie"/>
    <w:basedOn w:val="Normalny"/>
    <w:link w:val="AkapitzlistZnak"/>
    <w:uiPriority w:val="34"/>
    <w:qFormat/>
    <w:rsid w:val="00040F2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Preambuła Znak,T_SZ_List Paragraph Znak,Wypunktowanie Znak,zwykły tekst Znak,BulletC Znak,normalny tekst Znak,Obiekt Znak,CW_Lista Znak,L1 Znak,Numerowanie Znak,Akapit z listą BS Znak,Kolorowa lista — akcent 11 Znak,2 heading Znak"/>
    <w:link w:val="Akapitzlist"/>
    <w:uiPriority w:val="34"/>
    <w:qFormat/>
    <w:rsid w:val="003821EB"/>
  </w:style>
  <w:style w:type="paragraph" w:customStyle="1" w:styleId="Listapunktowana21">
    <w:name w:val="Lista punktowana 21"/>
    <w:basedOn w:val="Normalny"/>
    <w:uiPriority w:val="99"/>
    <w:rsid w:val="00566B4A"/>
    <w:pPr>
      <w:numPr>
        <w:numId w:val="2"/>
      </w:numPr>
      <w:suppressAutoHyphens/>
    </w:pPr>
    <w:rPr>
      <w:lang w:eastAsia="ar-SA"/>
    </w:rPr>
  </w:style>
  <w:style w:type="numbering" w:customStyle="1" w:styleId="WWNum121">
    <w:name w:val="WWNum121"/>
    <w:rsid w:val="009A2B5E"/>
    <w:pPr>
      <w:numPr>
        <w:numId w:val="3"/>
      </w:numPr>
    </w:pPr>
  </w:style>
  <w:style w:type="numbering" w:customStyle="1" w:styleId="Styl11">
    <w:name w:val="Styl11"/>
    <w:uiPriority w:val="99"/>
    <w:rsid w:val="00FE371B"/>
    <w:pPr>
      <w:numPr>
        <w:numId w:val="9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C140B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140B5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C140B5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140B5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C140B5"/>
    <w:pPr>
      <w:jc w:val="both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C140B5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C140B5"/>
    <w:pPr>
      <w:spacing w:after="0" w:line="240" w:lineRule="auto"/>
    </w:pPr>
    <w:rPr>
      <w:rFonts w:ascii="Calibri" w:eastAsiaTheme="minorEastAsia" w:hAnsi="Calibri"/>
      <w:sz w:val="20"/>
    </w:rPr>
  </w:style>
  <w:style w:type="character" w:styleId="Odwoaniedokomentarza">
    <w:name w:val="annotation reference"/>
    <w:basedOn w:val="Domylnaczcionkaakapitu"/>
    <w:unhideWhenUsed/>
    <w:rsid w:val="00C140B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140B5"/>
    <w:pPr>
      <w:jc w:val="both"/>
    </w:pPr>
    <w:rPr>
      <w:rFonts w:ascii="Trebuchet MS" w:hAnsi="Trebuchet MS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140B5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C140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C140B5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tekstparagrafu">
    <w:name w:val="tekst paragrafu"/>
    <w:basedOn w:val="Normalny"/>
    <w:rsid w:val="00C140B5"/>
    <w:pPr>
      <w:spacing w:after="120"/>
    </w:pPr>
    <w:rPr>
      <w:rFonts w:ascii="Arial" w:hAnsi="Arial"/>
      <w:sz w:val="26"/>
      <w:szCs w:val="20"/>
    </w:rPr>
  </w:style>
  <w:style w:type="paragraph" w:styleId="Tekstpodstawowy">
    <w:name w:val="Body Text"/>
    <w:basedOn w:val="Normalny"/>
    <w:link w:val="TekstpodstawowyZnak"/>
    <w:rsid w:val="00C140B5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140B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140B5"/>
    <w:pPr>
      <w:ind w:left="420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140B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99"/>
    <w:qFormat/>
    <w:rsid w:val="00C140B5"/>
    <w:rPr>
      <w:b/>
      <w:bCs/>
    </w:rPr>
  </w:style>
  <w:style w:type="paragraph" w:customStyle="1" w:styleId="Tretekstu">
    <w:name w:val="Treść tekstu"/>
    <w:basedOn w:val="Normalny"/>
    <w:rsid w:val="00C140B5"/>
    <w:pPr>
      <w:suppressAutoHyphens/>
      <w:spacing w:after="140" w:line="288" w:lineRule="auto"/>
    </w:pPr>
    <w:rPr>
      <w:rFonts w:ascii="Calibri" w:hAnsi="Calibri"/>
      <w:sz w:val="22"/>
      <w:szCs w:val="22"/>
      <w:lang w:eastAsia="zh-CN"/>
    </w:rPr>
  </w:style>
  <w:style w:type="character" w:customStyle="1" w:styleId="normaltextrun">
    <w:name w:val="normaltextrun"/>
    <w:basedOn w:val="Domylnaczcionkaakapitu"/>
    <w:rsid w:val="00C140B5"/>
  </w:style>
  <w:style w:type="paragraph" w:styleId="Tekstprzypisukocowego">
    <w:name w:val="endnote text"/>
    <w:basedOn w:val="Normalny"/>
    <w:link w:val="TekstprzypisukocowegoZnak"/>
    <w:uiPriority w:val="99"/>
    <w:unhideWhenUsed/>
    <w:rsid w:val="00C140B5"/>
    <w:pPr>
      <w:jc w:val="both"/>
    </w:pPr>
    <w:rPr>
      <w:rFonts w:ascii="Trebuchet MS" w:hAnsi="Trebuchet MS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C140B5"/>
    <w:rPr>
      <w:rFonts w:ascii="Trebuchet MS" w:eastAsia="Times New Roman" w:hAnsi="Trebuchet MS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unhideWhenUsed/>
    <w:rsid w:val="00C140B5"/>
    <w:rPr>
      <w:vertAlign w:val="superscript"/>
    </w:rPr>
  </w:style>
  <w:style w:type="table" w:styleId="Tabela-Siatka">
    <w:name w:val="Table Grid"/>
    <w:basedOn w:val="Standardowy"/>
    <w:uiPriority w:val="59"/>
    <w:rsid w:val="00C14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C140B5"/>
    <w:pPr>
      <w:widowControl w:val="0"/>
      <w:suppressAutoHyphens/>
      <w:autoSpaceDN w:val="0"/>
      <w:textAlignment w:val="baseline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40B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rsid w:val="00C140B5"/>
    <w:rPr>
      <w:rFonts w:cs="Times New Roman"/>
      <w:position w:val="0"/>
      <w:vertAlign w:val="superscript"/>
    </w:rPr>
  </w:style>
  <w:style w:type="paragraph" w:styleId="Nagwek">
    <w:name w:val="header"/>
    <w:aliases w:val="Nagłówek strony,Nagłówek strony1,Nagłówek strony11,Nagłówek strony nieparzystej Znak Znak,Nagłówek strony nieparzystej Znak"/>
    <w:basedOn w:val="Normalny"/>
    <w:link w:val="NagwekZnak"/>
    <w:uiPriority w:val="99"/>
    <w:unhideWhenUsed/>
    <w:rsid w:val="00C140B5"/>
    <w:pPr>
      <w:tabs>
        <w:tab w:val="center" w:pos="4536"/>
        <w:tab w:val="right" w:pos="9072"/>
      </w:tabs>
      <w:jc w:val="both"/>
    </w:pPr>
    <w:rPr>
      <w:rFonts w:ascii="Trebuchet MS" w:hAnsi="Trebuchet MS"/>
      <w:sz w:val="22"/>
    </w:rPr>
  </w:style>
  <w:style w:type="character" w:customStyle="1" w:styleId="NagwekZnak">
    <w:name w:val="Nagłówek Znak"/>
    <w:aliases w:val="Nagłówek strony Znak1,Nagłówek strony1 Znak1,Nagłówek strony11 Znak,Nagłówek strony nieparzystej Znak Znak Znak,Nagłówek strony nieparzystej Znak Znak1"/>
    <w:basedOn w:val="Domylnaczcionkaakapitu"/>
    <w:link w:val="Nagwek"/>
    <w:uiPriority w:val="99"/>
    <w:rsid w:val="00C140B5"/>
    <w:rPr>
      <w:rFonts w:ascii="Trebuchet MS" w:eastAsia="Times New Roman" w:hAnsi="Trebuchet MS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140B5"/>
    <w:pPr>
      <w:tabs>
        <w:tab w:val="center" w:pos="4536"/>
        <w:tab w:val="right" w:pos="9072"/>
      </w:tabs>
      <w:jc w:val="both"/>
    </w:pPr>
    <w:rPr>
      <w:rFonts w:ascii="Trebuchet MS" w:hAnsi="Trebuchet MS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C140B5"/>
    <w:rPr>
      <w:rFonts w:ascii="Trebuchet MS" w:eastAsia="Times New Roman" w:hAnsi="Trebuchet MS" w:cs="Times New Roman"/>
      <w:szCs w:val="24"/>
      <w:lang w:eastAsia="pl-PL"/>
    </w:rPr>
  </w:style>
  <w:style w:type="numbering" w:customStyle="1" w:styleId="WWOutlineListStyle19">
    <w:name w:val="WW_OutlineListStyle_19"/>
    <w:basedOn w:val="Bezlisty"/>
    <w:rsid w:val="00C140B5"/>
    <w:pPr>
      <w:numPr>
        <w:numId w:val="4"/>
      </w:numPr>
    </w:pPr>
  </w:style>
  <w:style w:type="paragraph" w:customStyle="1" w:styleId="Zwykytekst1">
    <w:name w:val="Zwykły tekst1"/>
    <w:basedOn w:val="Normalny"/>
    <w:uiPriority w:val="99"/>
    <w:qFormat/>
    <w:rsid w:val="00C140B5"/>
    <w:pPr>
      <w:suppressAutoHyphens/>
      <w:overflowPunct w:val="0"/>
      <w:autoSpaceDE w:val="0"/>
      <w:autoSpaceDN w:val="0"/>
      <w:textAlignment w:val="baseline"/>
    </w:pPr>
    <w:rPr>
      <w:rFonts w:ascii="Courier New" w:hAnsi="Courier New"/>
      <w:sz w:val="20"/>
      <w:szCs w:val="20"/>
    </w:rPr>
  </w:style>
  <w:style w:type="paragraph" w:customStyle="1" w:styleId="paragraph">
    <w:name w:val="paragraph"/>
    <w:basedOn w:val="Normalny"/>
    <w:rsid w:val="00C140B5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C140B5"/>
  </w:style>
  <w:style w:type="paragraph" w:customStyle="1" w:styleId="Adresat">
    <w:name w:val="Adresat"/>
    <w:rsid w:val="00C140B5"/>
    <w:pPr>
      <w:spacing w:after="0" w:line="240" w:lineRule="auto"/>
    </w:pPr>
    <w:rPr>
      <w:rFonts w:ascii="Trebuchet MS" w:eastAsia="Times New Roman" w:hAnsi="Trebuchet MS" w:cs="Arial"/>
      <w:b/>
      <w:bCs/>
      <w:iCs/>
      <w:sz w:val="26"/>
      <w:szCs w:val="28"/>
      <w:lang w:eastAsia="pl-PL"/>
    </w:rPr>
  </w:style>
  <w:style w:type="paragraph" w:customStyle="1" w:styleId="naglowek">
    <w:name w:val="naglowek"/>
    <w:basedOn w:val="Normalny"/>
    <w:rsid w:val="00C140B5"/>
    <w:pPr>
      <w:jc w:val="both"/>
    </w:pPr>
    <w:rPr>
      <w:rFonts w:ascii="Trebuchet MS" w:hAnsi="Trebuchet MS"/>
      <w:sz w:val="20"/>
    </w:rPr>
  </w:style>
  <w:style w:type="paragraph" w:styleId="Tytu">
    <w:name w:val="Title"/>
    <w:basedOn w:val="Normalny"/>
    <w:next w:val="Normalny"/>
    <w:link w:val="TytuZnak"/>
    <w:qFormat/>
    <w:rsid w:val="00C140B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C140B5"/>
    <w:rPr>
      <w:rFonts w:ascii="Calibri Light" w:eastAsia="Times New Roman" w:hAnsi="Calibri Light" w:cs="Times New Roman"/>
      <w:b/>
      <w:bCs/>
      <w:kern w:val="28"/>
      <w:sz w:val="32"/>
      <w:szCs w:val="32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C140B5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uiPriority w:val="99"/>
    <w:rsid w:val="00C140B5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140B5"/>
    <w:pPr>
      <w:keepLines/>
      <w:spacing w:before="240" w:line="259" w:lineRule="auto"/>
      <w:outlineLvl w:val="9"/>
    </w:pPr>
    <w:rPr>
      <w:rFonts w:ascii="Calibri Light" w:hAnsi="Calibri Light"/>
      <w:color w:val="2F5496"/>
      <w:sz w:val="32"/>
      <w:szCs w:val="32"/>
    </w:rPr>
  </w:style>
  <w:style w:type="paragraph" w:styleId="Spistreci1">
    <w:name w:val="toc 1"/>
    <w:basedOn w:val="Normalny"/>
    <w:next w:val="Normalny"/>
    <w:autoRedefine/>
    <w:rsid w:val="00C140B5"/>
    <w:pPr>
      <w:jc w:val="both"/>
    </w:pPr>
    <w:rPr>
      <w:rFonts w:ascii="Trebuchet MS" w:hAnsi="Trebuchet MS"/>
      <w:sz w:val="22"/>
    </w:rPr>
  </w:style>
  <w:style w:type="paragraph" w:styleId="Spistreci2">
    <w:name w:val="toc 2"/>
    <w:basedOn w:val="Normalny"/>
    <w:next w:val="Normalny"/>
    <w:autoRedefine/>
    <w:uiPriority w:val="39"/>
    <w:rsid w:val="00C140B5"/>
    <w:pPr>
      <w:ind w:left="220"/>
      <w:jc w:val="both"/>
    </w:pPr>
    <w:rPr>
      <w:rFonts w:ascii="Trebuchet MS" w:hAnsi="Trebuchet MS"/>
      <w:sz w:val="22"/>
    </w:rPr>
  </w:style>
  <w:style w:type="paragraph" w:styleId="Spistreci3">
    <w:name w:val="toc 3"/>
    <w:basedOn w:val="Normalny"/>
    <w:next w:val="Normalny"/>
    <w:autoRedefine/>
    <w:uiPriority w:val="39"/>
    <w:rsid w:val="00C140B5"/>
    <w:pPr>
      <w:ind w:left="440"/>
      <w:jc w:val="both"/>
    </w:pPr>
    <w:rPr>
      <w:rFonts w:ascii="Trebuchet MS" w:hAnsi="Trebuchet MS"/>
      <w:sz w:val="22"/>
    </w:rPr>
  </w:style>
  <w:style w:type="character" w:styleId="UyteHipercze">
    <w:name w:val="FollowedHyperlink"/>
    <w:uiPriority w:val="99"/>
    <w:rsid w:val="00C140B5"/>
    <w:rPr>
      <w:color w:val="954F72"/>
      <w:u w:val="single"/>
    </w:rPr>
  </w:style>
  <w:style w:type="table" w:customStyle="1" w:styleId="Tabela-Siatka31">
    <w:name w:val="Tabela - Siatka31"/>
    <w:basedOn w:val="Standardowy"/>
    <w:next w:val="Tabela-Siatka"/>
    <w:uiPriority w:val="39"/>
    <w:rsid w:val="00C140B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140B5"/>
    <w:pPr>
      <w:spacing w:after="0" w:line="240" w:lineRule="auto"/>
    </w:pPr>
    <w:rPr>
      <w:rFonts w:ascii="Trebuchet MS" w:eastAsia="Times New Roman" w:hAnsi="Trebuchet MS" w:cs="Times New Roman"/>
      <w:szCs w:val="24"/>
      <w:lang w:eastAsia="pl-PL"/>
    </w:rPr>
  </w:style>
  <w:style w:type="paragraph" w:customStyle="1" w:styleId="Default">
    <w:name w:val="Default"/>
    <w:rsid w:val="00C140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C140B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nhideWhenUsed/>
    <w:rsid w:val="00C140B5"/>
    <w:pPr>
      <w:spacing w:after="120" w:line="480" w:lineRule="auto"/>
      <w:jc w:val="both"/>
    </w:pPr>
    <w:rPr>
      <w:rFonts w:ascii="Trebuchet MS" w:hAnsi="Trebuchet MS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C140B5"/>
    <w:rPr>
      <w:rFonts w:ascii="Trebuchet MS" w:eastAsia="Times New Roman" w:hAnsi="Trebuchet MS" w:cs="Times New Roman"/>
      <w:szCs w:val="24"/>
      <w:lang w:eastAsia="pl-PL"/>
    </w:rPr>
  </w:style>
  <w:style w:type="character" w:customStyle="1" w:styleId="Wzmianka1">
    <w:name w:val="Wzmianka1"/>
    <w:basedOn w:val="Domylnaczcionkaakapitu"/>
    <w:uiPriority w:val="99"/>
    <w:unhideWhenUsed/>
    <w:rsid w:val="00C140B5"/>
    <w:rPr>
      <w:color w:val="2B579A"/>
      <w:shd w:val="clear" w:color="auto" w:fill="E1DFDD"/>
    </w:rPr>
  </w:style>
  <w:style w:type="paragraph" w:customStyle="1" w:styleId="Standard">
    <w:name w:val="Standard"/>
    <w:uiPriority w:val="99"/>
    <w:rsid w:val="00C140B5"/>
    <w:pPr>
      <w:suppressAutoHyphens/>
      <w:autoSpaceDN w:val="0"/>
      <w:spacing w:after="0" w:line="276" w:lineRule="auto"/>
      <w:textAlignment w:val="baseline"/>
    </w:pPr>
    <w:rPr>
      <w:rFonts w:ascii="Arial" w:eastAsia="Arial Unicode MS" w:hAnsi="Arial" w:cs="Arial Unicode MS"/>
      <w:color w:val="000000"/>
      <w:kern w:val="3"/>
      <w:lang w:eastAsia="pl-PL"/>
    </w:rPr>
  </w:style>
  <w:style w:type="numbering" w:customStyle="1" w:styleId="WWNum7">
    <w:name w:val="WWNum7"/>
    <w:basedOn w:val="Bezlisty"/>
    <w:rsid w:val="00C140B5"/>
    <w:pPr>
      <w:numPr>
        <w:numId w:val="5"/>
      </w:numPr>
    </w:pPr>
  </w:style>
  <w:style w:type="paragraph" w:customStyle="1" w:styleId="Tekstpodstawowy21">
    <w:name w:val="Tekst podstawowy 21"/>
    <w:basedOn w:val="Normalny"/>
    <w:rsid w:val="00C140B5"/>
    <w:pPr>
      <w:overflowPunct w:val="0"/>
      <w:autoSpaceDE w:val="0"/>
      <w:autoSpaceDN w:val="0"/>
      <w:adjustRightInd w:val="0"/>
      <w:spacing w:before="120"/>
      <w:ind w:left="567" w:hanging="567"/>
      <w:textAlignment w:val="baseline"/>
    </w:pPr>
    <w:rPr>
      <w:rFonts w:eastAsia="Calibri"/>
    </w:rPr>
  </w:style>
  <w:style w:type="paragraph" w:styleId="Legenda">
    <w:name w:val="caption"/>
    <w:basedOn w:val="Normalny"/>
    <w:uiPriority w:val="99"/>
    <w:unhideWhenUsed/>
    <w:qFormat/>
    <w:rsid w:val="00C140B5"/>
    <w:pPr>
      <w:suppressLineNumbers/>
      <w:suppressAutoHyphens/>
      <w:overflowPunct w:val="0"/>
      <w:autoSpaceDE w:val="0"/>
      <w:spacing w:before="120" w:after="120"/>
    </w:pPr>
    <w:rPr>
      <w:rFonts w:cs="Arial Unicode MS"/>
      <w:bCs/>
      <w:i/>
      <w:iCs/>
    </w:rPr>
  </w:style>
  <w:style w:type="table" w:customStyle="1" w:styleId="STBU1">
    <w:name w:val="STBU1"/>
    <w:basedOn w:val="Standardowy"/>
    <w:next w:val="Tabela-Siatka"/>
    <w:uiPriority w:val="59"/>
    <w:rsid w:val="001B2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nagwekrzymski">
    <w:name w:val="Styl1_nagłówek_rzymski"/>
    <w:basedOn w:val="Normalny"/>
    <w:link w:val="Styl1nagwekrzymskiZnak"/>
    <w:rsid w:val="00D91161"/>
    <w:pPr>
      <w:spacing w:line="259" w:lineRule="auto"/>
      <w:jc w:val="both"/>
    </w:pPr>
    <w:rPr>
      <w:rFonts w:eastAsiaTheme="minorHAnsi"/>
      <w:b/>
      <w:lang w:eastAsia="en-US"/>
    </w:rPr>
  </w:style>
  <w:style w:type="paragraph" w:customStyle="1" w:styleId="1Styl1rzymski">
    <w:name w:val="1. Styl1_rzymski"/>
    <w:basedOn w:val="Styl1nagwekrzymski"/>
    <w:link w:val="1Styl1rzymskiZnak"/>
    <w:qFormat/>
    <w:rsid w:val="00B2535B"/>
    <w:pPr>
      <w:numPr>
        <w:ilvl w:val="3"/>
        <w:numId w:val="16"/>
      </w:numPr>
    </w:pPr>
  </w:style>
  <w:style w:type="character" w:customStyle="1" w:styleId="Styl1nagwekrzymskiZnak">
    <w:name w:val="Styl1_nagłówek_rzymski Znak"/>
    <w:basedOn w:val="Domylnaczcionkaakapitu"/>
    <w:link w:val="Styl1nagwekrzymski"/>
    <w:rsid w:val="00D91161"/>
    <w:rPr>
      <w:rFonts w:ascii="Times New Roman" w:hAnsi="Times New Roman" w:cs="Times New Roman"/>
      <w:b/>
      <w:sz w:val="24"/>
      <w:szCs w:val="24"/>
    </w:rPr>
  </w:style>
  <w:style w:type="character" w:customStyle="1" w:styleId="1Styl1rzymskiZnak">
    <w:name w:val="1. Styl1_rzymski Znak"/>
    <w:basedOn w:val="Styl1nagwekrzymskiZnak"/>
    <w:link w:val="1Styl1rzymski"/>
    <w:rsid w:val="00B2535B"/>
    <w:rPr>
      <w:rFonts w:ascii="Times New Roman" w:hAnsi="Times New Roman" w:cs="Times New Roman"/>
      <w:b/>
      <w:sz w:val="24"/>
      <w:szCs w:val="24"/>
    </w:rPr>
  </w:style>
  <w:style w:type="character" w:styleId="Numerstrony">
    <w:name w:val="page number"/>
    <w:basedOn w:val="Domylnaczcionkaakapitu"/>
    <w:uiPriority w:val="99"/>
    <w:rsid w:val="00267A12"/>
  </w:style>
  <w:style w:type="character" w:customStyle="1" w:styleId="Nagwek5Znak">
    <w:name w:val="Nagłówek 5 Znak"/>
    <w:basedOn w:val="Domylnaczcionkaakapitu"/>
    <w:link w:val="Nagwek5"/>
    <w:rsid w:val="00DD11DE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DD11DE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DD11D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D11DE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DD11DE"/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rsid w:val="00DD11DE"/>
    <w:pPr>
      <w:widowControl w:val="0"/>
      <w:autoSpaceDE w:val="0"/>
      <w:autoSpaceDN w:val="0"/>
      <w:adjustRightInd w:val="0"/>
      <w:ind w:left="227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D11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2">
    <w:name w:val="xl22"/>
    <w:basedOn w:val="Normalny"/>
    <w:uiPriority w:val="99"/>
    <w:rsid w:val="00DD11DE"/>
    <w:pPr>
      <w:widowControl w:val="0"/>
      <w:autoSpaceDE w:val="0"/>
      <w:autoSpaceDN w:val="0"/>
      <w:adjustRightInd w:val="0"/>
      <w:spacing w:before="100" w:beforeAutospacing="1" w:after="100" w:afterAutospacing="1"/>
      <w:jc w:val="center"/>
    </w:pPr>
    <w:rPr>
      <w:sz w:val="20"/>
      <w:szCs w:val="20"/>
      <w:lang w:val="en-US" w:eastAsia="en-US"/>
    </w:rPr>
  </w:style>
  <w:style w:type="paragraph" w:customStyle="1" w:styleId="Wypunktowanie2">
    <w:name w:val="Wypunktowanie2"/>
    <w:basedOn w:val="Normalny"/>
    <w:uiPriority w:val="99"/>
    <w:rsid w:val="00DD11DE"/>
    <w:pPr>
      <w:widowControl w:val="0"/>
      <w:tabs>
        <w:tab w:val="num" w:pos="792"/>
      </w:tabs>
      <w:autoSpaceDE w:val="0"/>
      <w:autoSpaceDN w:val="0"/>
      <w:adjustRightInd w:val="0"/>
      <w:ind w:left="792" w:hanging="432"/>
    </w:pPr>
    <w:rPr>
      <w:sz w:val="20"/>
      <w:szCs w:val="20"/>
      <w:lang w:eastAsia="en-US"/>
    </w:rPr>
  </w:style>
  <w:style w:type="paragraph" w:customStyle="1" w:styleId="spistreci10">
    <w:name w:val="spis treści 1"/>
    <w:basedOn w:val="Normalny"/>
    <w:uiPriority w:val="99"/>
    <w:rsid w:val="00DD11DE"/>
    <w:pPr>
      <w:widowControl w:val="0"/>
      <w:tabs>
        <w:tab w:val="right" w:leader="dot" w:pos="9360"/>
      </w:tabs>
      <w:suppressAutoHyphens/>
      <w:autoSpaceDE w:val="0"/>
      <w:autoSpaceDN w:val="0"/>
      <w:adjustRightInd w:val="0"/>
      <w:spacing w:before="480" w:line="240" w:lineRule="atLeast"/>
      <w:ind w:left="720" w:right="720" w:hanging="720"/>
    </w:pPr>
    <w:rPr>
      <w:sz w:val="20"/>
      <w:szCs w:val="20"/>
      <w:lang w:val="en-US"/>
    </w:rPr>
  </w:style>
  <w:style w:type="paragraph" w:customStyle="1" w:styleId="spistreci20">
    <w:name w:val="spis treści 2"/>
    <w:basedOn w:val="Normalny"/>
    <w:uiPriority w:val="99"/>
    <w:rsid w:val="00DD11DE"/>
    <w:pPr>
      <w:widowControl w:val="0"/>
      <w:tabs>
        <w:tab w:val="right" w:leader="dot" w:pos="9360"/>
      </w:tabs>
      <w:suppressAutoHyphens/>
      <w:autoSpaceDE w:val="0"/>
      <w:autoSpaceDN w:val="0"/>
      <w:adjustRightInd w:val="0"/>
      <w:spacing w:line="240" w:lineRule="atLeast"/>
      <w:ind w:left="1440" w:right="720" w:hanging="720"/>
    </w:pPr>
    <w:rPr>
      <w:sz w:val="20"/>
      <w:szCs w:val="20"/>
      <w:lang w:val="en-US"/>
    </w:rPr>
  </w:style>
  <w:style w:type="paragraph" w:customStyle="1" w:styleId="spistreci30">
    <w:name w:val="spis treści 3"/>
    <w:basedOn w:val="Normalny"/>
    <w:uiPriority w:val="99"/>
    <w:rsid w:val="00DD11DE"/>
    <w:pPr>
      <w:widowControl w:val="0"/>
      <w:tabs>
        <w:tab w:val="right" w:leader="dot" w:pos="9360"/>
      </w:tabs>
      <w:suppressAutoHyphens/>
      <w:autoSpaceDE w:val="0"/>
      <w:autoSpaceDN w:val="0"/>
      <w:adjustRightInd w:val="0"/>
      <w:spacing w:line="240" w:lineRule="atLeast"/>
      <w:ind w:left="2160" w:right="720" w:hanging="720"/>
    </w:pPr>
    <w:rPr>
      <w:sz w:val="20"/>
      <w:szCs w:val="20"/>
      <w:lang w:val="en-US"/>
    </w:rPr>
  </w:style>
  <w:style w:type="paragraph" w:customStyle="1" w:styleId="spistreci4">
    <w:name w:val="spis treści 4"/>
    <w:basedOn w:val="Normalny"/>
    <w:uiPriority w:val="99"/>
    <w:rsid w:val="00DD11DE"/>
    <w:pPr>
      <w:widowControl w:val="0"/>
      <w:tabs>
        <w:tab w:val="right" w:leader="dot" w:pos="9360"/>
      </w:tabs>
      <w:suppressAutoHyphens/>
      <w:autoSpaceDE w:val="0"/>
      <w:autoSpaceDN w:val="0"/>
      <w:adjustRightInd w:val="0"/>
      <w:spacing w:line="240" w:lineRule="atLeast"/>
      <w:ind w:left="2880" w:right="720" w:hanging="720"/>
    </w:pPr>
    <w:rPr>
      <w:sz w:val="20"/>
      <w:szCs w:val="20"/>
      <w:lang w:val="en-US"/>
    </w:rPr>
  </w:style>
  <w:style w:type="paragraph" w:customStyle="1" w:styleId="spistreci5">
    <w:name w:val="spis treści 5"/>
    <w:basedOn w:val="Normalny"/>
    <w:uiPriority w:val="99"/>
    <w:rsid w:val="00DD11DE"/>
    <w:pPr>
      <w:widowControl w:val="0"/>
      <w:tabs>
        <w:tab w:val="right" w:leader="dot" w:pos="9360"/>
      </w:tabs>
      <w:suppressAutoHyphens/>
      <w:autoSpaceDE w:val="0"/>
      <w:autoSpaceDN w:val="0"/>
      <w:adjustRightInd w:val="0"/>
      <w:spacing w:line="240" w:lineRule="atLeast"/>
      <w:ind w:left="3600" w:right="720" w:hanging="720"/>
    </w:pPr>
    <w:rPr>
      <w:sz w:val="20"/>
      <w:szCs w:val="20"/>
      <w:lang w:val="en-US"/>
    </w:rPr>
  </w:style>
  <w:style w:type="paragraph" w:customStyle="1" w:styleId="spistreci6">
    <w:name w:val="spis treści 6"/>
    <w:basedOn w:val="Normalny"/>
    <w:uiPriority w:val="99"/>
    <w:rsid w:val="00DD11DE"/>
    <w:pPr>
      <w:widowControl w:val="0"/>
      <w:tabs>
        <w:tab w:val="right" w:pos="9360"/>
      </w:tabs>
      <w:suppressAutoHyphens/>
      <w:autoSpaceDE w:val="0"/>
      <w:autoSpaceDN w:val="0"/>
      <w:adjustRightInd w:val="0"/>
      <w:spacing w:line="240" w:lineRule="atLeast"/>
      <w:ind w:left="720" w:hanging="720"/>
    </w:pPr>
    <w:rPr>
      <w:sz w:val="20"/>
      <w:szCs w:val="20"/>
      <w:lang w:val="en-US"/>
    </w:rPr>
  </w:style>
  <w:style w:type="paragraph" w:customStyle="1" w:styleId="spistreci7">
    <w:name w:val="spis treści 7"/>
    <w:basedOn w:val="Normalny"/>
    <w:uiPriority w:val="99"/>
    <w:rsid w:val="00DD11DE"/>
    <w:pPr>
      <w:widowControl w:val="0"/>
      <w:suppressAutoHyphens/>
      <w:autoSpaceDE w:val="0"/>
      <w:autoSpaceDN w:val="0"/>
      <w:adjustRightInd w:val="0"/>
      <w:spacing w:line="240" w:lineRule="atLeast"/>
      <w:ind w:left="720" w:hanging="720"/>
    </w:pPr>
    <w:rPr>
      <w:sz w:val="20"/>
      <w:szCs w:val="20"/>
      <w:lang w:val="en-US"/>
    </w:rPr>
  </w:style>
  <w:style w:type="paragraph" w:customStyle="1" w:styleId="spistreci8">
    <w:name w:val="spis treści 8"/>
    <w:basedOn w:val="Normalny"/>
    <w:uiPriority w:val="99"/>
    <w:rsid w:val="00DD11DE"/>
    <w:pPr>
      <w:widowControl w:val="0"/>
      <w:tabs>
        <w:tab w:val="right" w:pos="9360"/>
      </w:tabs>
      <w:suppressAutoHyphens/>
      <w:autoSpaceDE w:val="0"/>
      <w:autoSpaceDN w:val="0"/>
      <w:adjustRightInd w:val="0"/>
      <w:spacing w:line="240" w:lineRule="atLeast"/>
      <w:ind w:left="720" w:hanging="720"/>
    </w:pPr>
    <w:rPr>
      <w:sz w:val="20"/>
      <w:szCs w:val="20"/>
      <w:lang w:val="en-US"/>
    </w:rPr>
  </w:style>
  <w:style w:type="paragraph" w:customStyle="1" w:styleId="spistreci9">
    <w:name w:val="spis treści 9"/>
    <w:basedOn w:val="Normalny"/>
    <w:uiPriority w:val="99"/>
    <w:rsid w:val="00DD11DE"/>
    <w:pPr>
      <w:widowControl w:val="0"/>
      <w:tabs>
        <w:tab w:val="right" w:leader="dot" w:pos="9360"/>
      </w:tabs>
      <w:suppressAutoHyphens/>
      <w:autoSpaceDE w:val="0"/>
      <w:autoSpaceDN w:val="0"/>
      <w:adjustRightInd w:val="0"/>
      <w:spacing w:line="240" w:lineRule="atLeast"/>
      <w:ind w:left="720" w:hanging="720"/>
    </w:pPr>
    <w:rPr>
      <w:sz w:val="20"/>
      <w:szCs w:val="20"/>
      <w:lang w:val="en-US"/>
    </w:rPr>
  </w:style>
  <w:style w:type="paragraph" w:customStyle="1" w:styleId="nagwekwykazurde">
    <w:name w:val="nagłówek wykazu źródeł"/>
    <w:basedOn w:val="Normalny"/>
    <w:uiPriority w:val="99"/>
    <w:rsid w:val="00DD11DE"/>
    <w:pPr>
      <w:widowControl w:val="0"/>
      <w:tabs>
        <w:tab w:val="right" w:pos="9360"/>
      </w:tabs>
      <w:suppressAutoHyphens/>
      <w:autoSpaceDE w:val="0"/>
      <w:autoSpaceDN w:val="0"/>
      <w:adjustRightInd w:val="0"/>
      <w:spacing w:line="240" w:lineRule="atLeast"/>
    </w:pPr>
    <w:rPr>
      <w:sz w:val="20"/>
      <w:szCs w:val="20"/>
      <w:lang w:val="en-US"/>
    </w:rPr>
  </w:style>
  <w:style w:type="paragraph" w:customStyle="1" w:styleId="podpis">
    <w:name w:val="podpis"/>
    <w:basedOn w:val="Normalny"/>
    <w:uiPriority w:val="99"/>
    <w:rsid w:val="00DD11DE"/>
    <w:pPr>
      <w:widowControl w:val="0"/>
      <w:autoSpaceDE w:val="0"/>
      <w:autoSpaceDN w:val="0"/>
      <w:adjustRightInd w:val="0"/>
    </w:pPr>
    <w:rPr>
      <w:sz w:val="20"/>
    </w:rPr>
  </w:style>
  <w:style w:type="character" w:customStyle="1" w:styleId="EquationCaption">
    <w:name w:val="_Equation Caption"/>
    <w:uiPriority w:val="99"/>
    <w:rsid w:val="00DD11DE"/>
  </w:style>
  <w:style w:type="paragraph" w:customStyle="1" w:styleId="WW-Tekstpodstawowy2">
    <w:name w:val="WW-Tekst podstawowy 2"/>
    <w:basedOn w:val="Normalny"/>
    <w:rsid w:val="00DD11DE"/>
    <w:pPr>
      <w:widowControl w:val="0"/>
      <w:suppressAutoHyphens/>
      <w:autoSpaceDE w:val="0"/>
      <w:autoSpaceDN w:val="0"/>
      <w:adjustRightInd w:val="0"/>
    </w:pPr>
    <w:rPr>
      <w:b/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DD11DE"/>
    <w:pPr>
      <w:widowControl w:val="0"/>
      <w:autoSpaceDE w:val="0"/>
      <w:autoSpaceDN w:val="0"/>
      <w:adjustRightInd w:val="0"/>
      <w:ind w:left="540" w:hanging="540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D11D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rsid w:val="00DD11DE"/>
    <w:pPr>
      <w:widowControl w:val="0"/>
      <w:autoSpaceDE w:val="0"/>
      <w:autoSpaceDN w:val="0"/>
      <w:adjustRightInd w:val="0"/>
      <w:ind w:right="-176"/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D11D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23">
    <w:name w:val="xl23"/>
    <w:basedOn w:val="Normalny"/>
    <w:uiPriority w:val="99"/>
    <w:rsid w:val="00DD11DE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sz w:val="20"/>
      <w:szCs w:val="20"/>
      <w:lang w:val="en-US" w:eastAsia="en-US"/>
    </w:rPr>
  </w:style>
  <w:style w:type="paragraph" w:styleId="Tekstblokowy">
    <w:name w:val="Block Text"/>
    <w:basedOn w:val="Normalny"/>
    <w:rsid w:val="00DD11DE"/>
    <w:pPr>
      <w:widowControl w:val="0"/>
      <w:tabs>
        <w:tab w:val="left" w:pos="1701"/>
      </w:tabs>
      <w:autoSpaceDE w:val="0"/>
      <w:autoSpaceDN w:val="0"/>
      <w:adjustRightInd w:val="0"/>
      <w:ind w:left="540" w:right="99"/>
    </w:pPr>
    <w:rPr>
      <w:sz w:val="20"/>
      <w:szCs w:val="20"/>
    </w:rPr>
  </w:style>
  <w:style w:type="character" w:customStyle="1" w:styleId="WW-Absatz-Standardschriftart1">
    <w:name w:val="WW-Absatz-Standardschriftart1"/>
    <w:uiPriority w:val="99"/>
    <w:rsid w:val="00DD11DE"/>
  </w:style>
  <w:style w:type="paragraph" w:customStyle="1" w:styleId="mylniki1">
    <w:name w:val="myślniki1"/>
    <w:basedOn w:val="Tekstpodstawowy"/>
    <w:uiPriority w:val="99"/>
    <w:rsid w:val="00DD11DE"/>
    <w:pPr>
      <w:widowControl w:val="0"/>
      <w:tabs>
        <w:tab w:val="num" w:pos="720"/>
        <w:tab w:val="num" w:pos="1080"/>
      </w:tabs>
      <w:autoSpaceDE w:val="0"/>
      <w:autoSpaceDN w:val="0"/>
      <w:adjustRightInd w:val="0"/>
      <w:ind w:left="720" w:hanging="180"/>
      <w:jc w:val="left"/>
    </w:pPr>
  </w:style>
  <w:style w:type="paragraph" w:customStyle="1" w:styleId="Akapitzlist1">
    <w:name w:val="Akapit z listą1"/>
    <w:basedOn w:val="Normalny"/>
    <w:uiPriority w:val="99"/>
    <w:qFormat/>
    <w:rsid w:val="00DD11DE"/>
    <w:pPr>
      <w:ind w:left="708"/>
    </w:pPr>
  </w:style>
  <w:style w:type="character" w:customStyle="1" w:styleId="ZnakZnak1">
    <w:name w:val="Znak Znak1"/>
    <w:uiPriority w:val="99"/>
    <w:semiHidden/>
    <w:locked/>
    <w:rsid w:val="00DD11DE"/>
    <w:rPr>
      <w:rFonts w:cs="Times New Roman"/>
      <w:sz w:val="24"/>
      <w:szCs w:val="24"/>
      <w:lang w:val="pl-PL" w:eastAsia="pl-PL" w:bidi="ar-SA"/>
    </w:rPr>
  </w:style>
  <w:style w:type="character" w:customStyle="1" w:styleId="ZnakZnak13">
    <w:name w:val="Znak Znak13"/>
    <w:uiPriority w:val="99"/>
    <w:rsid w:val="00DD11DE"/>
    <w:rPr>
      <w:sz w:val="24"/>
      <w:lang w:val="pl-PL" w:eastAsia="pl-PL"/>
    </w:rPr>
  </w:style>
  <w:style w:type="character" w:customStyle="1" w:styleId="ZnakZnak131">
    <w:name w:val="Znak Znak131"/>
    <w:uiPriority w:val="99"/>
    <w:rsid w:val="00DD11DE"/>
    <w:rPr>
      <w:sz w:val="24"/>
      <w:lang w:val="pl-PL" w:eastAsia="pl-PL"/>
    </w:rPr>
  </w:style>
  <w:style w:type="character" w:customStyle="1" w:styleId="ZnakZnak3">
    <w:name w:val="Znak Znak3"/>
    <w:locked/>
    <w:rsid w:val="00DD11DE"/>
    <w:rPr>
      <w:rFonts w:cs="Times New Roman"/>
      <w:sz w:val="24"/>
      <w:szCs w:val="24"/>
      <w:lang w:val="pl-PL" w:eastAsia="pl-PL" w:bidi="ar-SA"/>
    </w:rPr>
  </w:style>
  <w:style w:type="character" w:customStyle="1" w:styleId="ZnakZnak132">
    <w:name w:val="Znak Znak132"/>
    <w:uiPriority w:val="99"/>
    <w:rsid w:val="00DD11DE"/>
    <w:rPr>
      <w:rFonts w:ascii="Calibri" w:hAnsi="Calibri"/>
      <w:sz w:val="22"/>
      <w:lang w:val="pl-PL" w:eastAsia="en-US"/>
    </w:rPr>
  </w:style>
  <w:style w:type="character" w:customStyle="1" w:styleId="NagwekstronyZnakZnak">
    <w:name w:val="Nagłówek strony Znak Znak"/>
    <w:uiPriority w:val="99"/>
    <w:locked/>
    <w:rsid w:val="00DD11DE"/>
    <w:rPr>
      <w:sz w:val="24"/>
    </w:rPr>
  </w:style>
  <w:style w:type="paragraph" w:customStyle="1" w:styleId="Tekstpodstawowy311">
    <w:name w:val="Tekst podstawowy 311"/>
    <w:basedOn w:val="Normalny"/>
    <w:uiPriority w:val="99"/>
    <w:rsid w:val="00DD11DE"/>
    <w:pPr>
      <w:widowControl w:val="0"/>
      <w:suppressAutoHyphens/>
    </w:pPr>
    <w:rPr>
      <w:kern w:val="1"/>
    </w:rPr>
  </w:style>
  <w:style w:type="paragraph" w:customStyle="1" w:styleId="punkt">
    <w:name w:val="punkt"/>
    <w:basedOn w:val="Normalny"/>
    <w:uiPriority w:val="99"/>
    <w:rsid w:val="00DD11DE"/>
    <w:pPr>
      <w:widowControl w:val="0"/>
      <w:tabs>
        <w:tab w:val="left" w:pos="540"/>
      </w:tabs>
      <w:autoSpaceDE w:val="0"/>
      <w:autoSpaceDN w:val="0"/>
      <w:adjustRightInd w:val="0"/>
      <w:ind w:left="540" w:hanging="540"/>
    </w:pPr>
    <w:rPr>
      <w:b/>
      <w:bCs/>
      <w:sz w:val="28"/>
    </w:rPr>
  </w:style>
  <w:style w:type="character" w:customStyle="1" w:styleId="h2">
    <w:name w:val="h2"/>
    <w:rsid w:val="00DD11DE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rsid w:val="00DD11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D11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1">
    <w:name w:val="Akapit z listą21"/>
    <w:basedOn w:val="Normalny"/>
    <w:uiPriority w:val="99"/>
    <w:rsid w:val="00DD11DE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Akapitzlist2">
    <w:name w:val="Akapit z listą2"/>
    <w:basedOn w:val="Normalny"/>
    <w:link w:val="ListParagraphChar"/>
    <w:qFormat/>
    <w:rsid w:val="00DD11DE"/>
    <w:pPr>
      <w:suppressAutoHyphens/>
      <w:ind w:left="720"/>
    </w:pPr>
  </w:style>
  <w:style w:type="paragraph" w:customStyle="1" w:styleId="Listanumerowana1">
    <w:name w:val="Lista numerowana1"/>
    <w:basedOn w:val="Normalny"/>
    <w:uiPriority w:val="99"/>
    <w:rsid w:val="00DD11DE"/>
    <w:pPr>
      <w:suppressAutoHyphens/>
      <w:ind w:left="360" w:hanging="360"/>
    </w:pPr>
    <w:rPr>
      <w:lang w:eastAsia="ar-SA"/>
    </w:rPr>
  </w:style>
  <w:style w:type="paragraph" w:customStyle="1" w:styleId="Akapitzlist3">
    <w:name w:val="Akapit z listą3"/>
    <w:basedOn w:val="Normalny"/>
    <w:rsid w:val="00DD11DE"/>
    <w:pPr>
      <w:ind w:left="708"/>
    </w:pPr>
  </w:style>
  <w:style w:type="character" w:customStyle="1" w:styleId="ZnakZnak11">
    <w:name w:val="Znak Znak11"/>
    <w:uiPriority w:val="99"/>
    <w:locked/>
    <w:rsid w:val="00DD11DE"/>
    <w:rPr>
      <w:sz w:val="24"/>
      <w:lang w:val="pl-PL" w:eastAsia="pl-PL"/>
    </w:rPr>
  </w:style>
  <w:style w:type="paragraph" w:customStyle="1" w:styleId="WW-Tekstpodstawowy3">
    <w:name w:val="WW-Tekst podstawowy 3"/>
    <w:basedOn w:val="Normalny"/>
    <w:rsid w:val="00DD11DE"/>
    <w:pPr>
      <w:widowControl w:val="0"/>
      <w:tabs>
        <w:tab w:val="left" w:pos="2381"/>
      </w:tabs>
      <w:suppressAutoHyphens/>
    </w:pPr>
    <w:rPr>
      <w:b/>
      <w:i/>
      <w:sz w:val="28"/>
      <w:szCs w:val="20"/>
    </w:rPr>
  </w:style>
  <w:style w:type="paragraph" w:customStyle="1" w:styleId="Bezodstpw1">
    <w:name w:val="Bez odstępów1"/>
    <w:uiPriority w:val="99"/>
    <w:rsid w:val="00DD1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DD11DE"/>
    <w:pPr>
      <w:suppressAutoHyphens/>
      <w:ind w:left="708"/>
    </w:pPr>
    <w:rPr>
      <w:lang w:eastAsia="ar-SA"/>
    </w:rPr>
  </w:style>
  <w:style w:type="paragraph" w:customStyle="1" w:styleId="Bezodstpw2">
    <w:name w:val="Bez odstępów2"/>
    <w:uiPriority w:val="99"/>
    <w:rsid w:val="00DD11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pierwsze">
    <w:name w:val="msonormalcxsppierwsze"/>
    <w:basedOn w:val="Normalny"/>
    <w:uiPriority w:val="99"/>
    <w:rsid w:val="00DD11DE"/>
    <w:pPr>
      <w:spacing w:before="100" w:beforeAutospacing="1" w:after="100" w:afterAutospacing="1"/>
    </w:pPr>
  </w:style>
  <w:style w:type="paragraph" w:customStyle="1" w:styleId="Akapitzlist5">
    <w:name w:val="Akapit z listą5"/>
    <w:basedOn w:val="Normalny"/>
    <w:uiPriority w:val="99"/>
    <w:rsid w:val="00DD11DE"/>
    <w:pPr>
      <w:ind w:left="708"/>
    </w:pPr>
  </w:style>
  <w:style w:type="paragraph" w:customStyle="1" w:styleId="Bezodstpw3">
    <w:name w:val="Bez odstępów3"/>
    <w:uiPriority w:val="99"/>
    <w:rsid w:val="00DD1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1">
    <w:name w:val="Bez odstępów11"/>
    <w:uiPriority w:val="99"/>
    <w:rsid w:val="00DD1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4">
    <w:name w:val="Znak Znak14"/>
    <w:uiPriority w:val="99"/>
    <w:rsid w:val="00DD11DE"/>
    <w:rPr>
      <w:sz w:val="24"/>
      <w:lang w:val="pl-PL" w:eastAsia="pl-PL"/>
    </w:rPr>
  </w:style>
  <w:style w:type="paragraph" w:customStyle="1" w:styleId="Akapitzlist6">
    <w:name w:val="Akapit z listą6"/>
    <w:basedOn w:val="Normalny"/>
    <w:uiPriority w:val="99"/>
    <w:rsid w:val="00DD11DE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ZnakZnak141">
    <w:name w:val="Znak Znak141"/>
    <w:uiPriority w:val="99"/>
    <w:rsid w:val="00DD11DE"/>
    <w:rPr>
      <w:sz w:val="24"/>
      <w:lang w:val="pl-PL" w:eastAsia="pl-PL"/>
    </w:rPr>
  </w:style>
  <w:style w:type="character" w:customStyle="1" w:styleId="ZnakZnak142">
    <w:name w:val="Znak Znak142"/>
    <w:uiPriority w:val="99"/>
    <w:rsid w:val="00DD11DE"/>
    <w:rPr>
      <w:sz w:val="24"/>
      <w:lang w:val="pl-PL" w:eastAsia="pl-PL"/>
    </w:rPr>
  </w:style>
  <w:style w:type="character" w:customStyle="1" w:styleId="NagwekstronyZnak">
    <w:name w:val="Nagłówek strony Znak"/>
    <w:aliases w:val="Nagłówek strony1 Znak,Nagłówek strony11 Znak Znak,Nagłówek Znak1"/>
    <w:locked/>
    <w:rsid w:val="00DD11DE"/>
    <w:rPr>
      <w:sz w:val="24"/>
      <w:lang w:val="pl-PL" w:eastAsia="pl-PL"/>
    </w:rPr>
  </w:style>
  <w:style w:type="paragraph" w:customStyle="1" w:styleId="Tekstpodstawowywcity21">
    <w:name w:val="Tekst podstawowy wcięty 21"/>
    <w:basedOn w:val="Normalny"/>
    <w:rsid w:val="00DD11DE"/>
    <w:pPr>
      <w:widowControl w:val="0"/>
      <w:suppressAutoHyphens/>
      <w:autoSpaceDE w:val="0"/>
      <w:ind w:left="227"/>
    </w:pPr>
    <w:rPr>
      <w:lang w:eastAsia="ar-SA"/>
    </w:rPr>
  </w:style>
  <w:style w:type="table" w:customStyle="1" w:styleId="TableGrid0">
    <w:name w:val="Table Grid0"/>
    <w:rsid w:val="00DD11DE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asia">
    <w:name w:val="Kasia"/>
    <w:basedOn w:val="Normalny"/>
    <w:rsid w:val="00DD11DE"/>
    <w:pPr>
      <w:tabs>
        <w:tab w:val="left" w:pos="284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NormalnyWeb">
    <w:name w:val="Normal (Web)"/>
    <w:basedOn w:val="Normalny"/>
    <w:uiPriority w:val="99"/>
    <w:unhideWhenUsed/>
    <w:rsid w:val="00DD11DE"/>
    <w:pPr>
      <w:spacing w:before="100" w:beforeAutospacing="1" w:after="100" w:afterAutospacing="1"/>
    </w:pPr>
  </w:style>
  <w:style w:type="numbering" w:customStyle="1" w:styleId="Bezlisty1">
    <w:name w:val="Bez listy1"/>
    <w:next w:val="Bezlisty"/>
    <w:uiPriority w:val="99"/>
    <w:semiHidden/>
    <w:unhideWhenUsed/>
    <w:rsid w:val="00420429"/>
  </w:style>
  <w:style w:type="numbering" w:customStyle="1" w:styleId="Bezlisty11">
    <w:name w:val="Bez listy11"/>
    <w:next w:val="Bezlisty"/>
    <w:semiHidden/>
    <w:unhideWhenUsed/>
    <w:rsid w:val="00420429"/>
  </w:style>
  <w:style w:type="table" w:customStyle="1" w:styleId="Tabela-Siatka1">
    <w:name w:val="Tabela - Siatka1"/>
    <w:basedOn w:val="Standardowy"/>
    <w:next w:val="Tabela-Siatka"/>
    <w:uiPriority w:val="59"/>
    <w:rsid w:val="004204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1">
    <w:name w:val="Nagłówek 1 Znak1"/>
    <w:basedOn w:val="Domylnaczcionkaakapitu"/>
    <w:uiPriority w:val="99"/>
    <w:locked/>
    <w:rsid w:val="00F94BCC"/>
    <w:rPr>
      <w:rFonts w:ascii="Arial" w:eastAsia="Times New Roman" w:hAnsi="Arial" w:cs="Times New Roman"/>
      <w:sz w:val="28"/>
      <w:szCs w:val="24"/>
      <w:lang w:eastAsia="pl-PL"/>
    </w:rPr>
  </w:style>
  <w:style w:type="character" w:customStyle="1" w:styleId="TekstpodstawowyZnak1">
    <w:name w:val="Tekst podstawowy Znak1"/>
    <w:basedOn w:val="Domylnaczcionkaakapitu"/>
    <w:locked/>
    <w:rsid w:val="00F94BCC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xl38">
    <w:name w:val="xl38"/>
    <w:basedOn w:val="Normalny"/>
    <w:uiPriority w:val="99"/>
    <w:rsid w:val="00F94BCC"/>
    <w:pPr>
      <w:spacing w:before="100" w:after="100"/>
    </w:pPr>
    <w:rPr>
      <w:rFonts w:ascii="Arial" w:hAnsi="Arial"/>
      <w:b/>
      <w:szCs w:val="20"/>
    </w:rPr>
  </w:style>
  <w:style w:type="paragraph" w:customStyle="1" w:styleId="p5">
    <w:name w:val="p5"/>
    <w:basedOn w:val="Normalny"/>
    <w:uiPriority w:val="99"/>
    <w:rsid w:val="00F94BCC"/>
    <w:pPr>
      <w:widowControl w:val="0"/>
      <w:tabs>
        <w:tab w:val="left" w:pos="720"/>
      </w:tabs>
      <w:overflowPunct w:val="0"/>
      <w:autoSpaceDE w:val="0"/>
      <w:autoSpaceDN w:val="0"/>
      <w:adjustRightInd w:val="0"/>
      <w:spacing w:line="240" w:lineRule="atLeast"/>
      <w:textAlignment w:val="baseline"/>
    </w:pPr>
    <w:rPr>
      <w:rFonts w:eastAsia="Calibri"/>
    </w:rPr>
  </w:style>
  <w:style w:type="paragraph" w:styleId="Lista">
    <w:name w:val="List"/>
    <w:basedOn w:val="Normalny"/>
    <w:rsid w:val="00F94BCC"/>
    <w:pPr>
      <w:widowControl w:val="0"/>
      <w:numPr>
        <w:numId w:val="26"/>
      </w:numPr>
      <w:tabs>
        <w:tab w:val="left" w:pos="1134"/>
      </w:tabs>
      <w:adjustRightInd w:val="0"/>
      <w:spacing w:line="360" w:lineRule="auto"/>
      <w:jc w:val="both"/>
      <w:textAlignment w:val="baseline"/>
    </w:pPr>
    <w:rPr>
      <w:rFonts w:ascii="Arial" w:eastAsia="Calibri" w:hAnsi="Arial" w:cs="Arial"/>
      <w:sz w:val="20"/>
      <w:szCs w:val="20"/>
    </w:rPr>
  </w:style>
  <w:style w:type="character" w:customStyle="1" w:styleId="HeaderChar">
    <w:name w:val="Header Char"/>
    <w:aliases w:val="Nagłówek strony Char,Nagłówek strony1 Char,Nagłówek strony11 Char,Nagłówek strony1 Char1,Nagłówek strony11 Char1"/>
    <w:uiPriority w:val="99"/>
    <w:locked/>
    <w:rsid w:val="00F94BCC"/>
    <w:rPr>
      <w:rFonts w:ascii="Times New Roman" w:hAnsi="Times New Roman"/>
      <w:sz w:val="24"/>
      <w:lang w:val="en-GB" w:eastAsia="en-US"/>
    </w:rPr>
  </w:style>
  <w:style w:type="paragraph" w:customStyle="1" w:styleId="Footer1">
    <w:name w:val="Footer1"/>
    <w:basedOn w:val="Normalny"/>
    <w:rsid w:val="00F94BCC"/>
    <w:pPr>
      <w:tabs>
        <w:tab w:val="center" w:pos="4536"/>
        <w:tab w:val="right" w:pos="9072"/>
      </w:tabs>
    </w:pPr>
    <w:rPr>
      <w:rFonts w:eastAsiaTheme="minorHAnsi"/>
      <w:szCs w:val="22"/>
      <w:lang w:val="en-GB" w:eastAsia="en-US"/>
    </w:rPr>
  </w:style>
  <w:style w:type="character" w:customStyle="1" w:styleId="NormalabcZnak">
    <w:name w:val="Normal abc Znak"/>
    <w:basedOn w:val="Domylnaczcionkaakapitu"/>
    <w:link w:val="Normalabc"/>
    <w:uiPriority w:val="99"/>
    <w:locked/>
    <w:rsid w:val="00F94BCC"/>
    <w:rPr>
      <w:rFonts w:eastAsia="Times New Roman" w:cs="Times New Roman"/>
      <w:sz w:val="24"/>
      <w:szCs w:val="24"/>
    </w:rPr>
  </w:style>
  <w:style w:type="paragraph" w:customStyle="1" w:styleId="Normalabc">
    <w:name w:val="Normal abc"/>
    <w:basedOn w:val="Akapitzlist"/>
    <w:link w:val="NormalabcZnak"/>
    <w:uiPriority w:val="99"/>
    <w:rsid w:val="00F94BCC"/>
    <w:pPr>
      <w:spacing w:after="0" w:line="240" w:lineRule="auto"/>
      <w:ind w:left="284" w:hanging="284"/>
    </w:pPr>
    <w:rPr>
      <w:rFonts w:eastAsia="Times New Roman" w:cs="Times New Roman"/>
      <w:sz w:val="24"/>
      <w:szCs w:val="24"/>
    </w:rPr>
  </w:style>
  <w:style w:type="paragraph" w:customStyle="1" w:styleId="Header1">
    <w:name w:val="Header1"/>
    <w:basedOn w:val="Normalny"/>
    <w:uiPriority w:val="99"/>
    <w:rsid w:val="00F94BCC"/>
    <w:pPr>
      <w:tabs>
        <w:tab w:val="center" w:pos="4536"/>
        <w:tab w:val="right" w:pos="9072"/>
      </w:tabs>
    </w:pPr>
    <w:rPr>
      <w:color w:val="00000A"/>
      <w:lang w:val="en-GB" w:eastAsia="en-US"/>
    </w:rPr>
  </w:style>
  <w:style w:type="paragraph" w:customStyle="1" w:styleId="Punkty">
    <w:name w:val="Punkty"/>
    <w:basedOn w:val="Normalny"/>
    <w:uiPriority w:val="99"/>
    <w:rsid w:val="00F94BCC"/>
    <w:rPr>
      <w:rFonts w:ascii="Calibri" w:hAnsi="Calibri"/>
      <w:color w:val="00000A"/>
      <w:sz w:val="20"/>
      <w:lang w:eastAsia="en-US"/>
    </w:rPr>
  </w:style>
  <w:style w:type="paragraph" w:customStyle="1" w:styleId="Normalkropka">
    <w:name w:val="Normal kropka"/>
    <w:basedOn w:val="Akapitzlist"/>
    <w:uiPriority w:val="99"/>
    <w:rsid w:val="00F94BCC"/>
    <w:pPr>
      <w:spacing w:after="0" w:line="240" w:lineRule="auto"/>
      <w:ind w:left="568" w:hanging="284"/>
    </w:pPr>
    <w:rPr>
      <w:rFonts w:ascii="Calibri" w:eastAsia="Times New Roman" w:hAnsi="Calibri" w:cs="Times New Roman"/>
      <w:color w:val="00000A"/>
      <w:sz w:val="20"/>
      <w:szCs w:val="24"/>
    </w:rPr>
  </w:style>
  <w:style w:type="paragraph" w:customStyle="1" w:styleId="Tabelanagwek">
    <w:name w:val="Tabela nagłówek"/>
    <w:basedOn w:val="Normalny"/>
    <w:uiPriority w:val="99"/>
    <w:rsid w:val="00F94BCC"/>
    <w:pPr>
      <w:jc w:val="center"/>
    </w:pPr>
    <w:rPr>
      <w:rFonts w:ascii="Calibri" w:hAnsi="Calibri"/>
      <w:b/>
      <w:bCs/>
      <w:color w:val="FFFFFF"/>
      <w:sz w:val="20"/>
      <w:lang w:eastAsia="en-US"/>
    </w:rPr>
  </w:style>
  <w:style w:type="character" w:customStyle="1" w:styleId="HeaderChar1">
    <w:name w:val="Header Char1"/>
    <w:basedOn w:val="Domylnaczcionkaakapitu"/>
    <w:uiPriority w:val="99"/>
    <w:semiHidden/>
    <w:locked/>
    <w:rsid w:val="00F94BCC"/>
    <w:rPr>
      <w:rFonts w:ascii="Times New Roman" w:hAnsi="Times New Roman" w:cs="Times New Roman"/>
      <w:sz w:val="24"/>
      <w:szCs w:val="24"/>
    </w:rPr>
  </w:style>
  <w:style w:type="paragraph" w:customStyle="1" w:styleId="Tekstpodstawowy1">
    <w:name w:val="Tekst podstawowy1"/>
    <w:basedOn w:val="Normalny"/>
    <w:uiPriority w:val="99"/>
    <w:rsid w:val="00F94BCC"/>
    <w:pPr>
      <w:widowControl w:val="0"/>
      <w:spacing w:line="288" w:lineRule="auto"/>
    </w:pPr>
    <w:rPr>
      <w:color w:val="00000A"/>
      <w:sz w:val="22"/>
      <w:szCs w:val="20"/>
    </w:rPr>
  </w:style>
  <w:style w:type="paragraph" w:customStyle="1" w:styleId="Zawartotabeli">
    <w:name w:val="Zawartość tabeli"/>
    <w:basedOn w:val="Normalny"/>
    <w:uiPriority w:val="99"/>
    <w:rsid w:val="00F94BCC"/>
    <w:pPr>
      <w:widowControl w:val="0"/>
      <w:jc w:val="center"/>
    </w:pPr>
    <w:rPr>
      <w:b/>
      <w:color w:val="00000A"/>
      <w:sz w:val="20"/>
      <w:szCs w:val="20"/>
    </w:rPr>
  </w:style>
  <w:style w:type="paragraph" w:customStyle="1" w:styleId="Paragraf">
    <w:name w:val="Paragraf"/>
    <w:basedOn w:val="Tekstpodstawowy1"/>
    <w:rsid w:val="00F94BCC"/>
    <w:pPr>
      <w:keepNext/>
      <w:widowControl/>
      <w:spacing w:before="397" w:after="170"/>
      <w:jc w:val="center"/>
    </w:pPr>
    <w:rPr>
      <w:b/>
    </w:rPr>
  </w:style>
  <w:style w:type="paragraph" w:customStyle="1" w:styleId="Wyliczanka">
    <w:name w:val="Wyliczanka"/>
    <w:basedOn w:val="Tekstpodstawowy1"/>
    <w:uiPriority w:val="99"/>
    <w:rsid w:val="00F94BCC"/>
    <w:pPr>
      <w:widowControl/>
    </w:pPr>
  </w:style>
  <w:style w:type="character" w:customStyle="1" w:styleId="StopkaZnak1">
    <w:name w:val="Stopka Znak1"/>
    <w:basedOn w:val="Domylnaczcionkaakapitu"/>
    <w:uiPriority w:val="99"/>
    <w:rsid w:val="00F94B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uiPriority w:val="99"/>
    <w:rsid w:val="00F94BCC"/>
    <w:pPr>
      <w:suppressAutoHyphens/>
      <w:overflowPunct w:val="0"/>
      <w:autoSpaceDE w:val="0"/>
      <w:spacing w:before="80"/>
      <w:ind w:left="709" w:hanging="709"/>
      <w:jc w:val="both"/>
      <w:textAlignment w:val="baseline"/>
    </w:pPr>
    <w:rPr>
      <w:rFonts w:eastAsia="Calibri"/>
      <w:lang w:eastAsia="ar-SA"/>
    </w:rPr>
  </w:style>
  <w:style w:type="paragraph" w:customStyle="1" w:styleId="xl39">
    <w:name w:val="xl39"/>
    <w:basedOn w:val="Normalny"/>
    <w:uiPriority w:val="99"/>
    <w:rsid w:val="00F94BCC"/>
    <w:pPr>
      <w:suppressAutoHyphens/>
      <w:spacing w:before="280" w:after="280"/>
      <w:jc w:val="center"/>
    </w:pPr>
    <w:rPr>
      <w:rFonts w:ascii="Arial" w:eastAsia="Calibri" w:hAnsi="Arial" w:cs="Arial"/>
      <w:b/>
      <w:bCs/>
      <w:lang w:eastAsia="ar-SA"/>
    </w:rPr>
  </w:style>
  <w:style w:type="paragraph" w:customStyle="1" w:styleId="c2">
    <w:name w:val="c2"/>
    <w:basedOn w:val="Normalny"/>
    <w:rsid w:val="00F94BCC"/>
    <w:pPr>
      <w:widowControl w:val="0"/>
      <w:overflowPunct w:val="0"/>
      <w:autoSpaceDE w:val="0"/>
      <w:autoSpaceDN w:val="0"/>
      <w:adjustRightInd w:val="0"/>
      <w:spacing w:line="240" w:lineRule="atLeast"/>
      <w:jc w:val="center"/>
      <w:textAlignment w:val="baseline"/>
    </w:pPr>
    <w:rPr>
      <w:szCs w:val="20"/>
    </w:rPr>
  </w:style>
  <w:style w:type="paragraph" w:customStyle="1" w:styleId="p6">
    <w:name w:val="p6"/>
    <w:basedOn w:val="Normalny"/>
    <w:uiPriority w:val="99"/>
    <w:rsid w:val="00F94BCC"/>
    <w:pPr>
      <w:widowControl w:val="0"/>
      <w:tabs>
        <w:tab w:val="left" w:pos="720"/>
      </w:tabs>
      <w:overflowPunct w:val="0"/>
      <w:autoSpaceDE w:val="0"/>
      <w:autoSpaceDN w:val="0"/>
      <w:adjustRightInd w:val="0"/>
      <w:spacing w:line="260" w:lineRule="atLeast"/>
      <w:textAlignment w:val="baseline"/>
    </w:pPr>
    <w:rPr>
      <w:szCs w:val="20"/>
    </w:rPr>
  </w:style>
  <w:style w:type="paragraph" w:customStyle="1" w:styleId="p8">
    <w:name w:val="p8"/>
    <w:basedOn w:val="Normalny"/>
    <w:uiPriority w:val="99"/>
    <w:rsid w:val="00F94BCC"/>
    <w:pPr>
      <w:widowControl w:val="0"/>
      <w:tabs>
        <w:tab w:val="left" w:pos="820"/>
        <w:tab w:val="left" w:pos="980"/>
      </w:tabs>
      <w:overflowPunct w:val="0"/>
      <w:autoSpaceDE w:val="0"/>
      <w:autoSpaceDN w:val="0"/>
      <w:adjustRightInd w:val="0"/>
      <w:spacing w:line="260" w:lineRule="atLeast"/>
      <w:ind w:left="432" w:hanging="144"/>
      <w:textAlignment w:val="baseline"/>
    </w:pPr>
    <w:rPr>
      <w:szCs w:val="20"/>
    </w:rPr>
  </w:style>
  <w:style w:type="paragraph" w:customStyle="1" w:styleId="c11">
    <w:name w:val="c11"/>
    <w:basedOn w:val="Normalny"/>
    <w:rsid w:val="00F94BCC"/>
    <w:pPr>
      <w:widowControl w:val="0"/>
      <w:overflowPunct w:val="0"/>
      <w:autoSpaceDE w:val="0"/>
      <w:autoSpaceDN w:val="0"/>
      <w:adjustRightInd w:val="0"/>
      <w:spacing w:line="240" w:lineRule="atLeast"/>
      <w:jc w:val="center"/>
      <w:textAlignment w:val="baseline"/>
    </w:pPr>
    <w:rPr>
      <w:szCs w:val="20"/>
    </w:rPr>
  </w:style>
  <w:style w:type="paragraph" w:customStyle="1" w:styleId="p12">
    <w:name w:val="p12"/>
    <w:basedOn w:val="Normalny"/>
    <w:rsid w:val="00F94BCC"/>
    <w:pPr>
      <w:widowControl w:val="0"/>
      <w:tabs>
        <w:tab w:val="left" w:pos="300"/>
        <w:tab w:val="left" w:pos="580"/>
      </w:tabs>
      <w:overflowPunct w:val="0"/>
      <w:autoSpaceDE w:val="0"/>
      <w:autoSpaceDN w:val="0"/>
      <w:adjustRightInd w:val="0"/>
      <w:spacing w:line="260" w:lineRule="atLeast"/>
      <w:ind w:left="864" w:hanging="288"/>
      <w:textAlignment w:val="baseline"/>
    </w:pPr>
    <w:rPr>
      <w:szCs w:val="20"/>
    </w:rPr>
  </w:style>
  <w:style w:type="paragraph" w:customStyle="1" w:styleId="BlockText1">
    <w:name w:val="Block Text1"/>
    <w:basedOn w:val="Normalny"/>
    <w:rsid w:val="00F94BCC"/>
    <w:pPr>
      <w:tabs>
        <w:tab w:val="left" w:pos="3191"/>
      </w:tabs>
      <w:suppressAutoHyphens/>
      <w:overflowPunct w:val="0"/>
      <w:autoSpaceDE w:val="0"/>
      <w:ind w:left="3540" w:right="283"/>
      <w:jc w:val="both"/>
      <w:textAlignment w:val="baseline"/>
    </w:pPr>
    <w:rPr>
      <w:rFonts w:ascii="Garamond" w:hAnsi="Garamond" w:cs="Garamond"/>
      <w:b/>
      <w:smallCaps/>
      <w:szCs w:val="20"/>
      <w:lang w:eastAsia="zh-CN"/>
    </w:rPr>
  </w:style>
  <w:style w:type="character" w:customStyle="1" w:styleId="TematkomentarzaZnak1">
    <w:name w:val="Temat komentarza Znak1"/>
    <w:basedOn w:val="TekstkomentarzaZnak"/>
    <w:uiPriority w:val="99"/>
    <w:semiHidden/>
    <w:rsid w:val="00F94BCC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WW-Domylnie">
    <w:name w:val="WW-Domyślnie"/>
    <w:rsid w:val="00F94BCC"/>
    <w:pPr>
      <w:widowControl w:val="0"/>
      <w:suppressAutoHyphens/>
      <w:autoSpaceDE w:val="0"/>
      <w:spacing w:before="120" w:after="0" w:line="360" w:lineRule="auto"/>
      <w:jc w:val="both"/>
    </w:pPr>
    <w:rPr>
      <w:rFonts w:ascii="Courier New" w:eastAsia="Times New Roman" w:hAnsi="Courier New" w:cs="Courier New"/>
      <w:lang w:eastAsia="ar-SA"/>
    </w:rPr>
  </w:style>
  <w:style w:type="paragraph" w:customStyle="1" w:styleId="WW-Tekstpodstawowy21">
    <w:name w:val="WW-Tekst podstawowy 21"/>
    <w:basedOn w:val="Normalny"/>
    <w:rsid w:val="00F94BCC"/>
    <w:pPr>
      <w:suppressAutoHyphens/>
      <w:spacing w:line="264" w:lineRule="auto"/>
      <w:ind w:right="142"/>
      <w:jc w:val="both"/>
    </w:pPr>
    <w:rPr>
      <w:rFonts w:ascii="Arial" w:hAnsi="Arial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F94BCC"/>
    <w:pPr>
      <w:widowControl w:val="0"/>
      <w:tabs>
        <w:tab w:val="left" w:pos="1288"/>
      </w:tabs>
      <w:suppressAutoHyphens/>
      <w:autoSpaceDE w:val="0"/>
      <w:ind w:left="644" w:hanging="360"/>
      <w:jc w:val="both"/>
    </w:pPr>
    <w:rPr>
      <w:rFonts w:ascii="Arial" w:hAnsi="Arial"/>
      <w:szCs w:val="20"/>
      <w:lang w:eastAsia="ar-SA"/>
    </w:rPr>
  </w:style>
  <w:style w:type="character" w:customStyle="1" w:styleId="WW-Domylnaczcionkaakapitu">
    <w:name w:val="WW-Domyślna czcionka akapitu"/>
    <w:rsid w:val="00F94BCC"/>
  </w:style>
  <w:style w:type="paragraph" w:customStyle="1" w:styleId="Domylnie">
    <w:name w:val="Domyślnie"/>
    <w:rsid w:val="00F94B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customStyle="1" w:styleId="tekst">
    <w:name w:val="tekst"/>
    <w:basedOn w:val="Normalny"/>
    <w:rsid w:val="00F94BCC"/>
    <w:pPr>
      <w:spacing w:before="100" w:beforeAutospacing="1" w:after="100" w:afterAutospacing="1"/>
    </w:p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94B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F94B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uiPriority w:val="99"/>
    <w:rsid w:val="00F94BCC"/>
    <w:rPr>
      <w:b w:val="0"/>
    </w:rPr>
  </w:style>
  <w:style w:type="character" w:customStyle="1" w:styleId="WW8Num6z0">
    <w:name w:val="WW8Num6z0"/>
    <w:uiPriority w:val="99"/>
    <w:rsid w:val="00F94BCC"/>
    <w:rPr>
      <w:rFonts w:ascii="Times New Roman" w:eastAsia="Times New Roman" w:hAnsi="Times New Roman" w:cs="Times New Roman"/>
    </w:rPr>
  </w:style>
  <w:style w:type="character" w:customStyle="1" w:styleId="WW8Num6z1">
    <w:name w:val="WW8Num6z1"/>
    <w:uiPriority w:val="99"/>
    <w:rsid w:val="00F94BCC"/>
    <w:rPr>
      <w:rFonts w:ascii="Courier New" w:hAnsi="Courier New"/>
    </w:rPr>
  </w:style>
  <w:style w:type="character" w:customStyle="1" w:styleId="WW8Num6z2">
    <w:name w:val="WW8Num6z2"/>
    <w:uiPriority w:val="99"/>
    <w:rsid w:val="00F94BCC"/>
    <w:rPr>
      <w:rFonts w:ascii="Wingdings" w:hAnsi="Wingdings"/>
    </w:rPr>
  </w:style>
  <w:style w:type="character" w:customStyle="1" w:styleId="WW8Num6z3">
    <w:name w:val="WW8Num6z3"/>
    <w:uiPriority w:val="99"/>
    <w:rsid w:val="00F94BCC"/>
    <w:rPr>
      <w:rFonts w:ascii="Symbol" w:hAnsi="Symbol"/>
    </w:rPr>
  </w:style>
  <w:style w:type="character" w:customStyle="1" w:styleId="WW8Num7z0">
    <w:name w:val="WW8Num7z0"/>
    <w:uiPriority w:val="99"/>
    <w:rsid w:val="00F94BCC"/>
    <w:rPr>
      <w:rFonts w:ascii="Times New Roman" w:eastAsia="Times New Roman" w:hAnsi="Times New Roman" w:cs="Times New Roman"/>
    </w:rPr>
  </w:style>
  <w:style w:type="character" w:customStyle="1" w:styleId="WW8Num7z1">
    <w:name w:val="WW8Num7z1"/>
    <w:uiPriority w:val="99"/>
    <w:rsid w:val="00F94BCC"/>
    <w:rPr>
      <w:rFonts w:ascii="Courier New" w:hAnsi="Courier New"/>
    </w:rPr>
  </w:style>
  <w:style w:type="character" w:customStyle="1" w:styleId="WW8Num7z2">
    <w:name w:val="WW8Num7z2"/>
    <w:uiPriority w:val="99"/>
    <w:rsid w:val="00F94BCC"/>
    <w:rPr>
      <w:rFonts w:ascii="Wingdings" w:hAnsi="Wingdings"/>
    </w:rPr>
  </w:style>
  <w:style w:type="character" w:customStyle="1" w:styleId="WW8Num7z3">
    <w:name w:val="WW8Num7z3"/>
    <w:uiPriority w:val="99"/>
    <w:rsid w:val="00F94BCC"/>
    <w:rPr>
      <w:rFonts w:ascii="Symbol" w:hAnsi="Symbol"/>
    </w:rPr>
  </w:style>
  <w:style w:type="character" w:customStyle="1" w:styleId="WW8Num8z0">
    <w:name w:val="WW8Num8z0"/>
    <w:uiPriority w:val="99"/>
    <w:rsid w:val="00F94BCC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F94BCC"/>
    <w:rPr>
      <w:rFonts w:ascii="Symbol" w:hAnsi="Symbol"/>
    </w:rPr>
  </w:style>
  <w:style w:type="character" w:customStyle="1" w:styleId="WW8Num8z2">
    <w:name w:val="WW8Num8z2"/>
    <w:rsid w:val="00F94BCC"/>
    <w:rPr>
      <w:rFonts w:ascii="Courier New" w:hAnsi="Courier New"/>
    </w:rPr>
  </w:style>
  <w:style w:type="character" w:customStyle="1" w:styleId="WW8Num14z0">
    <w:name w:val="WW8Num14z0"/>
    <w:uiPriority w:val="99"/>
    <w:rsid w:val="00F94BCC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F94BCC"/>
    <w:rPr>
      <w:rFonts w:ascii="Symbol" w:hAnsi="Symbol"/>
    </w:rPr>
  </w:style>
  <w:style w:type="character" w:customStyle="1" w:styleId="WW8Num14z2">
    <w:name w:val="WW8Num14z2"/>
    <w:rsid w:val="00F94BCC"/>
    <w:rPr>
      <w:rFonts w:ascii="Courier New" w:hAnsi="Courier New"/>
    </w:rPr>
  </w:style>
  <w:style w:type="paragraph" w:customStyle="1" w:styleId="Podpis1">
    <w:name w:val="Podpis1"/>
    <w:basedOn w:val="Normalny"/>
    <w:uiPriority w:val="99"/>
    <w:rsid w:val="00F94BCC"/>
    <w:pPr>
      <w:suppressLineNumbers/>
      <w:suppressAutoHyphens/>
      <w:spacing w:before="120" w:after="120" w:line="360" w:lineRule="auto"/>
      <w:jc w:val="both"/>
    </w:pPr>
    <w:rPr>
      <w:rFonts w:ascii="Courier New" w:hAnsi="Courier New" w:cs="Tahoma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F94BCC"/>
    <w:pPr>
      <w:keepNext/>
      <w:suppressAutoHyphens/>
      <w:spacing w:before="240" w:after="120" w:line="360" w:lineRule="auto"/>
      <w:jc w:val="both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ramki">
    <w:name w:val="Zawartość ramki"/>
    <w:basedOn w:val="Tekstpodstawowy"/>
    <w:uiPriority w:val="99"/>
    <w:rsid w:val="00F94BCC"/>
    <w:pPr>
      <w:suppressAutoHyphens/>
      <w:spacing w:before="120" w:line="360" w:lineRule="auto"/>
    </w:pPr>
    <w:rPr>
      <w:rFonts w:ascii="Courier New" w:hAnsi="Courier New"/>
      <w:sz w:val="22"/>
      <w:szCs w:val="24"/>
      <w:lang w:eastAsia="ar-SA"/>
    </w:rPr>
  </w:style>
  <w:style w:type="paragraph" w:customStyle="1" w:styleId="Indeks">
    <w:name w:val="Indeks"/>
    <w:basedOn w:val="Normalny"/>
    <w:uiPriority w:val="99"/>
    <w:rsid w:val="00F94BCC"/>
    <w:pPr>
      <w:suppressLineNumbers/>
      <w:suppressAutoHyphens/>
      <w:spacing w:before="120" w:line="360" w:lineRule="auto"/>
      <w:jc w:val="both"/>
    </w:pPr>
    <w:rPr>
      <w:rFonts w:ascii="Courier New" w:hAnsi="Courier New" w:cs="Tahoma"/>
      <w:sz w:val="22"/>
      <w:lang w:eastAsia="ar-SA"/>
    </w:rPr>
  </w:style>
  <w:style w:type="paragraph" w:customStyle="1" w:styleId="WW-Tekstpodstawowywcity3">
    <w:name w:val="WW-Tekst podstawowy wcięty 3"/>
    <w:basedOn w:val="Normalny"/>
    <w:rsid w:val="00F94BCC"/>
    <w:pPr>
      <w:suppressAutoHyphens/>
      <w:spacing w:before="120" w:line="360" w:lineRule="auto"/>
      <w:ind w:firstLine="708"/>
      <w:jc w:val="both"/>
    </w:pPr>
    <w:rPr>
      <w:rFonts w:ascii="Symbol" w:hAnsi="Symbol"/>
      <w:sz w:val="20"/>
      <w:lang w:eastAsia="ar-SA"/>
    </w:rPr>
  </w:style>
  <w:style w:type="character" w:styleId="Uwydatnienie">
    <w:name w:val="Emphasis"/>
    <w:qFormat/>
    <w:rsid w:val="00F94BCC"/>
    <w:rPr>
      <w:i/>
      <w:iCs/>
    </w:rPr>
  </w:style>
  <w:style w:type="character" w:customStyle="1" w:styleId="productdesc">
    <w:name w:val="product_desc"/>
    <w:basedOn w:val="Domylnaczcionkaakapitu"/>
    <w:rsid w:val="00F94BCC"/>
  </w:style>
  <w:style w:type="character" w:customStyle="1" w:styleId="prodhd">
    <w:name w:val="prodhd"/>
    <w:basedOn w:val="Domylnaczcionkaakapitu"/>
    <w:rsid w:val="00F94BCC"/>
  </w:style>
  <w:style w:type="character" w:customStyle="1" w:styleId="tekst1">
    <w:name w:val="tekst1"/>
    <w:basedOn w:val="Domylnaczcionkaakapitu"/>
    <w:rsid w:val="00F94BCC"/>
  </w:style>
  <w:style w:type="character" w:customStyle="1" w:styleId="postbody">
    <w:name w:val="postbody"/>
    <w:basedOn w:val="Domylnaczcionkaakapitu"/>
    <w:rsid w:val="00F94BCC"/>
  </w:style>
  <w:style w:type="character" w:customStyle="1" w:styleId="tekst-opis">
    <w:name w:val="tekst-opis"/>
    <w:basedOn w:val="Domylnaczcionkaakapitu"/>
    <w:rsid w:val="00F94BCC"/>
  </w:style>
  <w:style w:type="character" w:customStyle="1" w:styleId="produkt">
    <w:name w:val="produkt"/>
    <w:basedOn w:val="Domylnaczcionkaakapitu"/>
    <w:rsid w:val="00F94BCC"/>
  </w:style>
  <w:style w:type="character" w:customStyle="1" w:styleId="WW8Num1z0">
    <w:name w:val="WW8Num1z0"/>
    <w:uiPriority w:val="99"/>
    <w:rsid w:val="00F94BCC"/>
  </w:style>
  <w:style w:type="character" w:customStyle="1" w:styleId="WW8Num1z1">
    <w:name w:val="WW8Num1z1"/>
    <w:rsid w:val="00F94BCC"/>
  </w:style>
  <w:style w:type="character" w:customStyle="1" w:styleId="WW8Num1z2">
    <w:name w:val="WW8Num1z2"/>
    <w:rsid w:val="00F94BCC"/>
  </w:style>
  <w:style w:type="character" w:customStyle="1" w:styleId="WW8Num1z3">
    <w:name w:val="WW8Num1z3"/>
    <w:rsid w:val="00F94BCC"/>
  </w:style>
  <w:style w:type="character" w:customStyle="1" w:styleId="WW8Num1z4">
    <w:name w:val="WW8Num1z4"/>
    <w:rsid w:val="00F94BCC"/>
  </w:style>
  <w:style w:type="character" w:customStyle="1" w:styleId="WW8Num1z5">
    <w:name w:val="WW8Num1z5"/>
    <w:rsid w:val="00F94BCC"/>
  </w:style>
  <w:style w:type="character" w:customStyle="1" w:styleId="WW8Num1z6">
    <w:name w:val="WW8Num1z6"/>
    <w:rsid w:val="00F94BCC"/>
  </w:style>
  <w:style w:type="character" w:customStyle="1" w:styleId="WW8Num1z7">
    <w:name w:val="WW8Num1z7"/>
    <w:rsid w:val="00F94BCC"/>
  </w:style>
  <w:style w:type="character" w:customStyle="1" w:styleId="WW8Num1z8">
    <w:name w:val="WW8Num1z8"/>
    <w:rsid w:val="00F94BCC"/>
  </w:style>
  <w:style w:type="character" w:customStyle="1" w:styleId="WW8Num2z0">
    <w:name w:val="WW8Num2z0"/>
    <w:uiPriority w:val="99"/>
    <w:rsid w:val="00F94BCC"/>
  </w:style>
  <w:style w:type="character" w:customStyle="1" w:styleId="WW8Num2z1">
    <w:name w:val="WW8Num2z1"/>
    <w:rsid w:val="00F94BCC"/>
  </w:style>
  <w:style w:type="character" w:customStyle="1" w:styleId="WW8Num2z2">
    <w:name w:val="WW8Num2z2"/>
    <w:rsid w:val="00F94BCC"/>
  </w:style>
  <w:style w:type="character" w:customStyle="1" w:styleId="WW8Num2z3">
    <w:name w:val="WW8Num2z3"/>
    <w:rsid w:val="00F94BCC"/>
  </w:style>
  <w:style w:type="character" w:customStyle="1" w:styleId="WW8Num2z4">
    <w:name w:val="WW8Num2z4"/>
    <w:rsid w:val="00F94BCC"/>
  </w:style>
  <w:style w:type="character" w:customStyle="1" w:styleId="WW8Num2z5">
    <w:name w:val="WW8Num2z5"/>
    <w:rsid w:val="00F94BCC"/>
  </w:style>
  <w:style w:type="character" w:customStyle="1" w:styleId="WW8Num2z6">
    <w:name w:val="WW8Num2z6"/>
    <w:rsid w:val="00F94BCC"/>
  </w:style>
  <w:style w:type="character" w:customStyle="1" w:styleId="WW8Num2z7">
    <w:name w:val="WW8Num2z7"/>
    <w:rsid w:val="00F94BCC"/>
  </w:style>
  <w:style w:type="character" w:customStyle="1" w:styleId="WW8Num2z8">
    <w:name w:val="WW8Num2z8"/>
    <w:rsid w:val="00F94BCC"/>
  </w:style>
  <w:style w:type="character" w:customStyle="1" w:styleId="WW8Num3z0">
    <w:name w:val="WW8Num3z0"/>
    <w:uiPriority w:val="99"/>
    <w:rsid w:val="00F94BCC"/>
    <w:rPr>
      <w:rFonts w:ascii="Symbol" w:hAnsi="Symbol" w:cs="Symbol"/>
    </w:rPr>
  </w:style>
  <w:style w:type="character" w:customStyle="1" w:styleId="WW8Num4z1">
    <w:name w:val="WW8Num4z1"/>
    <w:rsid w:val="00F94BCC"/>
    <w:rPr>
      <w:rFonts w:ascii="OpenSymbol" w:hAnsi="OpenSymbol" w:cs="Courier New"/>
    </w:rPr>
  </w:style>
  <w:style w:type="character" w:customStyle="1" w:styleId="WW8Num4z3">
    <w:name w:val="WW8Num4z3"/>
    <w:uiPriority w:val="99"/>
    <w:rsid w:val="00F94BCC"/>
    <w:rPr>
      <w:rFonts w:ascii="Symbol" w:hAnsi="Symbol" w:cs="Symbol"/>
      <w:b/>
      <w:color w:val="FF950E"/>
      <w:spacing w:val="-4"/>
      <w:sz w:val="22"/>
      <w:szCs w:val="22"/>
    </w:rPr>
  </w:style>
  <w:style w:type="character" w:customStyle="1" w:styleId="WW8Num5z0">
    <w:name w:val="WW8Num5z0"/>
    <w:uiPriority w:val="99"/>
    <w:rsid w:val="00F94BCC"/>
    <w:rPr>
      <w:rFonts w:ascii="Times New Roman" w:hAnsi="Times New Roman" w:cs="Times New Roman"/>
      <w:strike w:val="0"/>
      <w:dstrike w:val="0"/>
      <w:color w:val="auto"/>
      <w:sz w:val="22"/>
      <w:szCs w:val="22"/>
    </w:rPr>
  </w:style>
  <w:style w:type="character" w:customStyle="1" w:styleId="WW8Num6z4">
    <w:name w:val="WW8Num6z4"/>
    <w:uiPriority w:val="99"/>
    <w:rsid w:val="00F94BCC"/>
  </w:style>
  <w:style w:type="character" w:customStyle="1" w:styleId="WW8Num6z5">
    <w:name w:val="WW8Num6z5"/>
    <w:uiPriority w:val="99"/>
    <w:rsid w:val="00F94BCC"/>
  </w:style>
  <w:style w:type="character" w:customStyle="1" w:styleId="WW8Num6z6">
    <w:name w:val="WW8Num6z6"/>
    <w:uiPriority w:val="99"/>
    <w:rsid w:val="00F94BCC"/>
  </w:style>
  <w:style w:type="character" w:customStyle="1" w:styleId="WW8Num6z7">
    <w:name w:val="WW8Num6z7"/>
    <w:uiPriority w:val="99"/>
    <w:rsid w:val="00F94BCC"/>
  </w:style>
  <w:style w:type="character" w:customStyle="1" w:styleId="WW8Num6z8">
    <w:name w:val="WW8Num6z8"/>
    <w:uiPriority w:val="99"/>
    <w:rsid w:val="00F94BCC"/>
  </w:style>
  <w:style w:type="character" w:customStyle="1" w:styleId="WW8Num8z3">
    <w:name w:val="WW8Num8z3"/>
    <w:rsid w:val="00F94BCC"/>
  </w:style>
  <w:style w:type="character" w:customStyle="1" w:styleId="WW8Num8z4">
    <w:name w:val="WW8Num8z4"/>
    <w:rsid w:val="00F94BCC"/>
  </w:style>
  <w:style w:type="character" w:customStyle="1" w:styleId="WW8Num8z5">
    <w:name w:val="WW8Num8z5"/>
    <w:rsid w:val="00F94BCC"/>
  </w:style>
  <w:style w:type="character" w:customStyle="1" w:styleId="WW8Num8z6">
    <w:name w:val="WW8Num8z6"/>
    <w:rsid w:val="00F94BCC"/>
  </w:style>
  <w:style w:type="character" w:customStyle="1" w:styleId="WW8Num8z7">
    <w:name w:val="WW8Num8z7"/>
    <w:rsid w:val="00F94BCC"/>
  </w:style>
  <w:style w:type="character" w:customStyle="1" w:styleId="WW8Num8z8">
    <w:name w:val="WW8Num8z8"/>
    <w:rsid w:val="00F94BCC"/>
  </w:style>
  <w:style w:type="character" w:customStyle="1" w:styleId="WW8Num9z0">
    <w:name w:val="WW8Num9z0"/>
    <w:uiPriority w:val="99"/>
    <w:rsid w:val="00F94BCC"/>
    <w:rPr>
      <w:rFonts w:ascii="Symbol" w:hAnsi="Symbol" w:cs="Times New Roman"/>
      <w:b/>
      <w:color w:val="auto"/>
      <w:spacing w:val="-4"/>
    </w:rPr>
  </w:style>
  <w:style w:type="character" w:customStyle="1" w:styleId="WW8Num9z1">
    <w:name w:val="WW8Num9z1"/>
    <w:uiPriority w:val="99"/>
    <w:rsid w:val="00F94BCC"/>
    <w:rPr>
      <w:rFonts w:ascii="OpenSymbol" w:hAnsi="OpenSymbol" w:cs="Courier New"/>
      <w:sz w:val="22"/>
      <w:szCs w:val="22"/>
    </w:rPr>
  </w:style>
  <w:style w:type="character" w:customStyle="1" w:styleId="WW8Num9z3">
    <w:name w:val="WW8Num9z3"/>
    <w:uiPriority w:val="99"/>
    <w:rsid w:val="00F94BCC"/>
    <w:rPr>
      <w:rFonts w:ascii="Symbol" w:hAnsi="Symbol" w:cs="Symbol"/>
      <w:color w:val="FF0000"/>
    </w:rPr>
  </w:style>
  <w:style w:type="character" w:customStyle="1" w:styleId="WW8Num10z0">
    <w:name w:val="WW8Num10z0"/>
    <w:uiPriority w:val="99"/>
    <w:rsid w:val="00F94BCC"/>
    <w:rPr>
      <w:rFonts w:ascii="Symbol" w:hAnsi="Symbol" w:cs="Symbol"/>
      <w:b/>
      <w:color w:val="auto"/>
      <w:spacing w:val="-4"/>
      <w:sz w:val="22"/>
      <w:szCs w:val="22"/>
    </w:rPr>
  </w:style>
  <w:style w:type="character" w:customStyle="1" w:styleId="WW8Num10z1">
    <w:name w:val="WW8Num10z1"/>
    <w:uiPriority w:val="99"/>
    <w:rsid w:val="00F94BCC"/>
    <w:rPr>
      <w:rFonts w:ascii="OpenSymbol" w:hAnsi="OpenSymbol" w:cs="Courier New"/>
    </w:rPr>
  </w:style>
  <w:style w:type="character" w:customStyle="1" w:styleId="WW8Num10z3">
    <w:name w:val="WW8Num10z3"/>
    <w:uiPriority w:val="99"/>
    <w:rsid w:val="00F94BCC"/>
    <w:rPr>
      <w:rFonts w:ascii="Symbol" w:hAnsi="Symbol" w:cs="Symbol"/>
    </w:rPr>
  </w:style>
  <w:style w:type="character" w:customStyle="1" w:styleId="WW8Num11z0">
    <w:name w:val="WW8Num11z0"/>
    <w:uiPriority w:val="99"/>
    <w:rsid w:val="00F94BCC"/>
    <w:rPr>
      <w:rFonts w:ascii="Times New Roman" w:eastAsia="Times New Roman" w:hAnsi="Times New Roman" w:cs="Times New Roman"/>
      <w:b w:val="0"/>
      <w:iCs/>
      <w:color w:val="auto"/>
      <w:sz w:val="22"/>
      <w:szCs w:val="22"/>
    </w:rPr>
  </w:style>
  <w:style w:type="character" w:customStyle="1" w:styleId="WW8Num12z0">
    <w:name w:val="WW8Num12z0"/>
    <w:uiPriority w:val="99"/>
    <w:rsid w:val="00F94BCC"/>
    <w:rPr>
      <w:rFonts w:ascii="Times New Roman" w:eastAsia="Lucida Sans Unicode" w:hAnsi="Times New Roman" w:cs="Times New Roman"/>
      <w:b w:val="0"/>
      <w:i w:val="0"/>
      <w:color w:val="auto"/>
    </w:rPr>
  </w:style>
  <w:style w:type="character" w:customStyle="1" w:styleId="WW8Num13z0">
    <w:name w:val="WW8Num13z0"/>
    <w:uiPriority w:val="99"/>
    <w:rsid w:val="00F94BCC"/>
    <w:rPr>
      <w:rFonts w:ascii="Symbol" w:hAnsi="Symbol" w:cs="Symbol"/>
      <w:color w:val="auto"/>
      <w:sz w:val="22"/>
      <w:szCs w:val="22"/>
    </w:rPr>
  </w:style>
  <w:style w:type="character" w:customStyle="1" w:styleId="WW8Num14z3">
    <w:name w:val="WW8Num14z3"/>
    <w:rsid w:val="00F94BCC"/>
    <w:rPr>
      <w:rFonts w:ascii="Times New Roman" w:hAnsi="Times New Roman" w:cs="Times New Roman"/>
      <w:b w:val="0"/>
      <w:strike w:val="0"/>
      <w:dstrike w:val="0"/>
      <w:color w:val="000000"/>
      <w:sz w:val="22"/>
      <w:szCs w:val="22"/>
    </w:rPr>
  </w:style>
  <w:style w:type="character" w:customStyle="1" w:styleId="WW8Num14z5">
    <w:name w:val="WW8Num14z5"/>
    <w:rsid w:val="00F94BCC"/>
  </w:style>
  <w:style w:type="character" w:customStyle="1" w:styleId="WW8Num14z6">
    <w:name w:val="WW8Num14z6"/>
    <w:rsid w:val="00F94BCC"/>
  </w:style>
  <w:style w:type="character" w:customStyle="1" w:styleId="WW8Num14z7">
    <w:name w:val="WW8Num14z7"/>
    <w:rsid w:val="00F94BCC"/>
  </w:style>
  <w:style w:type="character" w:customStyle="1" w:styleId="WW8Num14z8">
    <w:name w:val="WW8Num14z8"/>
    <w:rsid w:val="00F94BCC"/>
  </w:style>
  <w:style w:type="character" w:customStyle="1" w:styleId="WW8Num15z0">
    <w:name w:val="WW8Num15z0"/>
    <w:uiPriority w:val="99"/>
    <w:rsid w:val="00F94BCC"/>
    <w:rPr>
      <w:rFonts w:ascii="Times New Roman" w:hAnsi="Times New Roman" w:cs="Times New Roman"/>
    </w:rPr>
  </w:style>
  <w:style w:type="character" w:customStyle="1" w:styleId="WW8Num15z1">
    <w:name w:val="WW8Num15z1"/>
    <w:uiPriority w:val="99"/>
    <w:rsid w:val="00F94BCC"/>
  </w:style>
  <w:style w:type="character" w:customStyle="1" w:styleId="WW8Num15z2">
    <w:name w:val="WW8Num15z2"/>
    <w:uiPriority w:val="99"/>
    <w:rsid w:val="00F94BCC"/>
  </w:style>
  <w:style w:type="character" w:customStyle="1" w:styleId="WW8Num15z3">
    <w:name w:val="WW8Num15z3"/>
    <w:uiPriority w:val="99"/>
    <w:rsid w:val="00F94BCC"/>
  </w:style>
  <w:style w:type="character" w:customStyle="1" w:styleId="WW8Num15z4">
    <w:name w:val="WW8Num15z4"/>
    <w:rsid w:val="00F94BCC"/>
  </w:style>
  <w:style w:type="character" w:customStyle="1" w:styleId="WW8Num15z5">
    <w:name w:val="WW8Num15z5"/>
    <w:rsid w:val="00F94BCC"/>
  </w:style>
  <w:style w:type="character" w:customStyle="1" w:styleId="WW8Num15z6">
    <w:name w:val="WW8Num15z6"/>
    <w:rsid w:val="00F94BCC"/>
  </w:style>
  <w:style w:type="character" w:customStyle="1" w:styleId="WW8Num15z7">
    <w:name w:val="WW8Num15z7"/>
    <w:rsid w:val="00F94BCC"/>
  </w:style>
  <w:style w:type="character" w:customStyle="1" w:styleId="WW8Num15z8">
    <w:name w:val="WW8Num15z8"/>
    <w:rsid w:val="00F94BCC"/>
  </w:style>
  <w:style w:type="character" w:customStyle="1" w:styleId="WW8Num16z0">
    <w:name w:val="WW8Num16z0"/>
    <w:uiPriority w:val="99"/>
    <w:rsid w:val="00F94BCC"/>
    <w:rPr>
      <w:rFonts w:ascii="Times New Roman" w:hAnsi="Times New Roman" w:cs="Times New Roman"/>
    </w:rPr>
  </w:style>
  <w:style w:type="character" w:customStyle="1" w:styleId="WW8Num16z2">
    <w:name w:val="WW8Num16z2"/>
    <w:uiPriority w:val="99"/>
    <w:rsid w:val="00F94BCC"/>
    <w:rPr>
      <w:b w:val="0"/>
    </w:rPr>
  </w:style>
  <w:style w:type="character" w:customStyle="1" w:styleId="WW8Num16z3">
    <w:name w:val="WW8Num16z3"/>
    <w:uiPriority w:val="99"/>
    <w:rsid w:val="00F94BCC"/>
  </w:style>
  <w:style w:type="character" w:customStyle="1" w:styleId="WW8Num16z4">
    <w:name w:val="WW8Num16z4"/>
    <w:uiPriority w:val="99"/>
    <w:rsid w:val="00F94BCC"/>
  </w:style>
  <w:style w:type="character" w:customStyle="1" w:styleId="WW8Num16z5">
    <w:name w:val="WW8Num16z5"/>
    <w:uiPriority w:val="99"/>
    <w:rsid w:val="00F94BCC"/>
  </w:style>
  <w:style w:type="character" w:customStyle="1" w:styleId="WW8Num16z6">
    <w:name w:val="WW8Num16z6"/>
    <w:uiPriority w:val="99"/>
    <w:rsid w:val="00F94BCC"/>
  </w:style>
  <w:style w:type="character" w:customStyle="1" w:styleId="WW8Num16z7">
    <w:name w:val="WW8Num16z7"/>
    <w:uiPriority w:val="99"/>
    <w:rsid w:val="00F94BCC"/>
  </w:style>
  <w:style w:type="character" w:customStyle="1" w:styleId="WW8Num16z8">
    <w:name w:val="WW8Num16z8"/>
    <w:uiPriority w:val="99"/>
    <w:rsid w:val="00F94BCC"/>
  </w:style>
  <w:style w:type="character" w:customStyle="1" w:styleId="WW8Num17z0">
    <w:name w:val="WW8Num17z0"/>
    <w:uiPriority w:val="99"/>
    <w:rsid w:val="00F94BCC"/>
    <w:rPr>
      <w:rFonts w:ascii="Times New Roman" w:hAnsi="Times New Roman" w:cs="Times New Roman"/>
    </w:rPr>
  </w:style>
  <w:style w:type="character" w:customStyle="1" w:styleId="WW8Num18z0">
    <w:name w:val="WW8Num18z0"/>
    <w:uiPriority w:val="99"/>
    <w:rsid w:val="00F94BCC"/>
    <w:rPr>
      <w:rFonts w:ascii="Times New Roman" w:eastAsia="Times New Roman" w:hAnsi="Times New Roman" w:cs="Times New Roman"/>
      <w:b w:val="0"/>
      <w:color w:val="auto"/>
    </w:rPr>
  </w:style>
  <w:style w:type="character" w:customStyle="1" w:styleId="WW8Num19z0">
    <w:name w:val="WW8Num19z0"/>
    <w:uiPriority w:val="99"/>
    <w:rsid w:val="00F94BCC"/>
    <w:rPr>
      <w:rFonts w:ascii="Times New Roman" w:hAnsi="Times New Roman" w:cs="Times New Roman"/>
    </w:rPr>
  </w:style>
  <w:style w:type="character" w:customStyle="1" w:styleId="WW8Num20z0">
    <w:name w:val="WW8Num20z0"/>
    <w:uiPriority w:val="99"/>
    <w:rsid w:val="00F94BCC"/>
    <w:rPr>
      <w:rFonts w:ascii="Times New Roman" w:hAnsi="Times New Roman" w:cs="Times New Roman"/>
    </w:rPr>
  </w:style>
  <w:style w:type="character" w:customStyle="1" w:styleId="WW8Num21z0">
    <w:name w:val="WW8Num21z0"/>
    <w:uiPriority w:val="99"/>
    <w:rsid w:val="00F94BCC"/>
    <w:rPr>
      <w:rFonts w:ascii="Symbol" w:hAnsi="Symbol" w:cs="Symbol"/>
    </w:rPr>
  </w:style>
  <w:style w:type="character" w:customStyle="1" w:styleId="WW8Num22z0">
    <w:name w:val="WW8Num22z0"/>
    <w:uiPriority w:val="99"/>
    <w:rsid w:val="00F94BCC"/>
    <w:rPr>
      <w:rFonts w:ascii="Times New Roman" w:hAnsi="Times New Roman" w:cs="Times New Roman"/>
      <w:color w:val="auto"/>
    </w:rPr>
  </w:style>
  <w:style w:type="character" w:customStyle="1" w:styleId="WW8Num23z0">
    <w:name w:val="WW8Num23z0"/>
    <w:uiPriority w:val="99"/>
    <w:rsid w:val="00F94BCC"/>
    <w:rPr>
      <w:rFonts w:ascii="Times New Roman" w:hAnsi="Times New Roman" w:cs="Times New Roman"/>
      <w:b w:val="0"/>
      <w:bCs w:val="0"/>
      <w:color w:val="auto"/>
    </w:rPr>
  </w:style>
  <w:style w:type="character" w:customStyle="1" w:styleId="WW8Num24z0">
    <w:name w:val="WW8Num24z0"/>
    <w:uiPriority w:val="99"/>
    <w:rsid w:val="00F94BCC"/>
    <w:rPr>
      <w:rFonts w:ascii="Times New Roman" w:hAnsi="Times New Roman" w:cs="Times New Roman"/>
      <w:b/>
      <w:color w:val="auto"/>
      <w:sz w:val="22"/>
      <w:szCs w:val="22"/>
    </w:rPr>
  </w:style>
  <w:style w:type="character" w:customStyle="1" w:styleId="WW8Num24z1">
    <w:name w:val="WW8Num24z1"/>
    <w:rsid w:val="00F94BCC"/>
  </w:style>
  <w:style w:type="character" w:customStyle="1" w:styleId="WW8Num24z2">
    <w:name w:val="WW8Num24z2"/>
    <w:rsid w:val="00F94BCC"/>
    <w:rPr>
      <w:rFonts w:ascii="Times New Roman" w:eastAsia="Times New Roman" w:hAnsi="Times New Roman" w:cs="Times New Roman"/>
      <w:b w:val="0"/>
      <w:strike w:val="0"/>
      <w:dstrike w:val="0"/>
      <w:color w:val="auto"/>
    </w:rPr>
  </w:style>
  <w:style w:type="character" w:customStyle="1" w:styleId="WW8Num24z3">
    <w:name w:val="WW8Num24z3"/>
    <w:rsid w:val="00F94BCC"/>
  </w:style>
  <w:style w:type="character" w:customStyle="1" w:styleId="WW8Num24z4">
    <w:name w:val="WW8Num24z4"/>
    <w:rsid w:val="00F94BCC"/>
  </w:style>
  <w:style w:type="character" w:customStyle="1" w:styleId="WW8Num24z5">
    <w:name w:val="WW8Num24z5"/>
    <w:rsid w:val="00F94BCC"/>
  </w:style>
  <w:style w:type="character" w:customStyle="1" w:styleId="WW8Num24z6">
    <w:name w:val="WW8Num24z6"/>
    <w:rsid w:val="00F94BCC"/>
  </w:style>
  <w:style w:type="character" w:customStyle="1" w:styleId="WW8Num24z7">
    <w:name w:val="WW8Num24z7"/>
    <w:rsid w:val="00F94BCC"/>
  </w:style>
  <w:style w:type="character" w:customStyle="1" w:styleId="WW8Num24z8">
    <w:name w:val="WW8Num24z8"/>
    <w:rsid w:val="00F94BCC"/>
  </w:style>
  <w:style w:type="character" w:customStyle="1" w:styleId="WW8Num25z0">
    <w:name w:val="WW8Num25z0"/>
    <w:uiPriority w:val="99"/>
    <w:rsid w:val="00F94BCC"/>
    <w:rPr>
      <w:rFonts w:ascii="Times New Roman" w:hAnsi="Times New Roman" w:cs="Times New Roman"/>
    </w:rPr>
  </w:style>
  <w:style w:type="character" w:customStyle="1" w:styleId="WW8Num26z0">
    <w:name w:val="WW8Num26z0"/>
    <w:uiPriority w:val="99"/>
    <w:rsid w:val="00F94BCC"/>
    <w:rPr>
      <w:rFonts w:ascii="Times New Roman" w:hAnsi="Times New Roman" w:cs="Times New Roman"/>
    </w:rPr>
  </w:style>
  <w:style w:type="character" w:customStyle="1" w:styleId="WW8Num27z0">
    <w:name w:val="WW8Num27z0"/>
    <w:uiPriority w:val="99"/>
    <w:rsid w:val="00F94BCC"/>
  </w:style>
  <w:style w:type="character" w:customStyle="1" w:styleId="WW8Num28z0">
    <w:name w:val="WW8Num28z0"/>
    <w:uiPriority w:val="99"/>
    <w:rsid w:val="00F94BCC"/>
    <w:rPr>
      <w:rFonts w:ascii="Times" w:hAnsi="Times" w:cs="Times New Roman"/>
      <w:b/>
      <w:i w:val="0"/>
      <w:sz w:val="22"/>
      <w:szCs w:val="22"/>
      <w:u w:val="none"/>
    </w:rPr>
  </w:style>
  <w:style w:type="character" w:customStyle="1" w:styleId="WW8Num28z1">
    <w:name w:val="WW8Num28z1"/>
    <w:uiPriority w:val="99"/>
    <w:rsid w:val="00F94BCC"/>
  </w:style>
  <w:style w:type="character" w:customStyle="1" w:styleId="WW8Num28z2">
    <w:name w:val="WW8Num28z2"/>
    <w:uiPriority w:val="99"/>
    <w:rsid w:val="00F94BCC"/>
  </w:style>
  <w:style w:type="character" w:customStyle="1" w:styleId="WW8Num28z3">
    <w:name w:val="WW8Num28z3"/>
    <w:uiPriority w:val="99"/>
    <w:rsid w:val="00F94BCC"/>
  </w:style>
  <w:style w:type="character" w:customStyle="1" w:styleId="WW8Num28z4">
    <w:name w:val="WW8Num28z4"/>
    <w:uiPriority w:val="99"/>
    <w:rsid w:val="00F94BCC"/>
  </w:style>
  <w:style w:type="character" w:customStyle="1" w:styleId="WW8Num28z5">
    <w:name w:val="WW8Num28z5"/>
    <w:uiPriority w:val="99"/>
    <w:rsid w:val="00F94BCC"/>
  </w:style>
  <w:style w:type="character" w:customStyle="1" w:styleId="WW8Num28z6">
    <w:name w:val="WW8Num28z6"/>
    <w:uiPriority w:val="99"/>
    <w:rsid w:val="00F94BCC"/>
  </w:style>
  <w:style w:type="character" w:customStyle="1" w:styleId="WW8Num28z7">
    <w:name w:val="WW8Num28z7"/>
    <w:uiPriority w:val="99"/>
    <w:rsid w:val="00F94BCC"/>
  </w:style>
  <w:style w:type="character" w:customStyle="1" w:styleId="WW8Num28z8">
    <w:name w:val="WW8Num28z8"/>
    <w:uiPriority w:val="99"/>
    <w:rsid w:val="00F94BCC"/>
  </w:style>
  <w:style w:type="character" w:customStyle="1" w:styleId="WW8Num29z0">
    <w:name w:val="WW8Num29z0"/>
    <w:uiPriority w:val="99"/>
    <w:rsid w:val="00F94BCC"/>
    <w:rPr>
      <w:rFonts w:ascii="Times New Roman" w:hAnsi="Times New Roman" w:cs="Times New Roman"/>
      <w:b w:val="0"/>
    </w:rPr>
  </w:style>
  <w:style w:type="character" w:customStyle="1" w:styleId="WW8Num29z1">
    <w:name w:val="WW8Num29z1"/>
    <w:uiPriority w:val="99"/>
    <w:rsid w:val="00F94BCC"/>
  </w:style>
  <w:style w:type="character" w:customStyle="1" w:styleId="WW8Num29z2">
    <w:name w:val="WW8Num29z2"/>
    <w:uiPriority w:val="99"/>
    <w:rsid w:val="00F94BCC"/>
  </w:style>
  <w:style w:type="character" w:customStyle="1" w:styleId="WW8Num29z3">
    <w:name w:val="WW8Num29z3"/>
    <w:uiPriority w:val="99"/>
    <w:rsid w:val="00F94BCC"/>
  </w:style>
  <w:style w:type="character" w:customStyle="1" w:styleId="WW8Num29z4">
    <w:name w:val="WW8Num29z4"/>
    <w:uiPriority w:val="99"/>
    <w:rsid w:val="00F94BCC"/>
  </w:style>
  <w:style w:type="character" w:customStyle="1" w:styleId="WW8Num29z5">
    <w:name w:val="WW8Num29z5"/>
    <w:uiPriority w:val="99"/>
    <w:rsid w:val="00F94BCC"/>
  </w:style>
  <w:style w:type="character" w:customStyle="1" w:styleId="WW8Num29z6">
    <w:name w:val="WW8Num29z6"/>
    <w:uiPriority w:val="99"/>
    <w:rsid w:val="00F94BCC"/>
  </w:style>
  <w:style w:type="character" w:customStyle="1" w:styleId="WW8Num29z7">
    <w:name w:val="WW8Num29z7"/>
    <w:uiPriority w:val="99"/>
    <w:rsid w:val="00F94BCC"/>
  </w:style>
  <w:style w:type="character" w:customStyle="1" w:styleId="WW8Num29z8">
    <w:name w:val="WW8Num29z8"/>
    <w:uiPriority w:val="99"/>
    <w:rsid w:val="00F94BCC"/>
  </w:style>
  <w:style w:type="character" w:customStyle="1" w:styleId="WW8Num30z0">
    <w:name w:val="WW8Num30z0"/>
    <w:uiPriority w:val="99"/>
    <w:rsid w:val="00F94BCC"/>
    <w:rPr>
      <w:rFonts w:ascii="Symbol" w:hAnsi="Symbol" w:cs="Symbol"/>
    </w:rPr>
  </w:style>
  <w:style w:type="character" w:customStyle="1" w:styleId="WW8Num31z0">
    <w:name w:val="WW8Num31z0"/>
    <w:uiPriority w:val="99"/>
    <w:rsid w:val="00F94BCC"/>
    <w:rPr>
      <w:rFonts w:ascii="Times New Roman" w:hAnsi="Times New Roman" w:cs="Times New Roman"/>
      <w:iCs/>
      <w:color w:val="auto"/>
    </w:rPr>
  </w:style>
  <w:style w:type="character" w:customStyle="1" w:styleId="WW8Num32z0">
    <w:name w:val="WW8Num32z0"/>
    <w:uiPriority w:val="99"/>
    <w:rsid w:val="00F94BCC"/>
    <w:rPr>
      <w:rFonts w:ascii="Times New Roman" w:hAnsi="Times New Roman" w:cs="Times New Roman"/>
      <w:color w:val="auto"/>
    </w:rPr>
  </w:style>
  <w:style w:type="character" w:customStyle="1" w:styleId="WW8Num33z0">
    <w:name w:val="WW8Num33z0"/>
    <w:uiPriority w:val="99"/>
    <w:rsid w:val="00F94BCC"/>
    <w:rPr>
      <w:rFonts w:ascii="Times New Roman" w:hAnsi="Times New Roman" w:cs="Times New Roman"/>
      <w:color w:val="auto"/>
    </w:rPr>
  </w:style>
  <w:style w:type="character" w:customStyle="1" w:styleId="WW8Num33z1">
    <w:name w:val="WW8Num33z1"/>
    <w:uiPriority w:val="99"/>
    <w:rsid w:val="00F94BCC"/>
    <w:rPr>
      <w:rFonts w:cs="Times New Roman"/>
    </w:rPr>
  </w:style>
  <w:style w:type="character" w:customStyle="1" w:styleId="WW8Num34z0">
    <w:name w:val="WW8Num34z0"/>
    <w:uiPriority w:val="99"/>
    <w:rsid w:val="00F94BCC"/>
    <w:rPr>
      <w:rFonts w:cs="Times New Roman"/>
    </w:rPr>
  </w:style>
  <w:style w:type="character" w:customStyle="1" w:styleId="WW8Num35z0">
    <w:name w:val="WW8Num35z0"/>
    <w:uiPriority w:val="99"/>
    <w:rsid w:val="00F94BCC"/>
    <w:rPr>
      <w:rFonts w:ascii="Times New Roman" w:hAnsi="Times New Roman" w:cs="Times New Roman"/>
    </w:rPr>
  </w:style>
  <w:style w:type="character" w:customStyle="1" w:styleId="WW8Num35z1">
    <w:name w:val="WW8Num35z1"/>
    <w:uiPriority w:val="99"/>
    <w:rsid w:val="00F94BCC"/>
  </w:style>
  <w:style w:type="character" w:customStyle="1" w:styleId="WW8Num35z2">
    <w:name w:val="WW8Num35z2"/>
    <w:uiPriority w:val="99"/>
    <w:rsid w:val="00F94BCC"/>
  </w:style>
  <w:style w:type="character" w:customStyle="1" w:styleId="WW8Num35z3">
    <w:name w:val="WW8Num35z3"/>
    <w:uiPriority w:val="99"/>
    <w:rsid w:val="00F94BCC"/>
  </w:style>
  <w:style w:type="character" w:customStyle="1" w:styleId="WW8Num35z4">
    <w:name w:val="WW8Num35z4"/>
    <w:uiPriority w:val="99"/>
    <w:rsid w:val="00F94BCC"/>
  </w:style>
  <w:style w:type="character" w:customStyle="1" w:styleId="WW8Num35z5">
    <w:name w:val="WW8Num35z5"/>
    <w:uiPriority w:val="99"/>
    <w:rsid w:val="00F94BCC"/>
  </w:style>
  <w:style w:type="character" w:customStyle="1" w:styleId="WW8Num35z6">
    <w:name w:val="WW8Num35z6"/>
    <w:uiPriority w:val="99"/>
    <w:rsid w:val="00F94BCC"/>
  </w:style>
  <w:style w:type="character" w:customStyle="1" w:styleId="WW8Num35z7">
    <w:name w:val="WW8Num35z7"/>
    <w:uiPriority w:val="99"/>
    <w:rsid w:val="00F94BCC"/>
  </w:style>
  <w:style w:type="character" w:customStyle="1" w:styleId="WW8Num35z8">
    <w:name w:val="WW8Num35z8"/>
    <w:uiPriority w:val="99"/>
    <w:rsid w:val="00F94BCC"/>
  </w:style>
  <w:style w:type="character" w:customStyle="1" w:styleId="WW8Num36z0">
    <w:name w:val="WW8Num36z0"/>
    <w:uiPriority w:val="99"/>
    <w:rsid w:val="00F94BCC"/>
  </w:style>
  <w:style w:type="character" w:customStyle="1" w:styleId="WW8Num36z1">
    <w:name w:val="WW8Num36z1"/>
    <w:uiPriority w:val="99"/>
    <w:rsid w:val="00F94BCC"/>
  </w:style>
  <w:style w:type="character" w:customStyle="1" w:styleId="WW8Num36z2">
    <w:name w:val="WW8Num36z2"/>
    <w:uiPriority w:val="99"/>
    <w:rsid w:val="00F94BCC"/>
  </w:style>
  <w:style w:type="character" w:customStyle="1" w:styleId="WW8Num36z3">
    <w:name w:val="WW8Num36z3"/>
    <w:uiPriority w:val="99"/>
    <w:rsid w:val="00F94BCC"/>
  </w:style>
  <w:style w:type="character" w:customStyle="1" w:styleId="WW8Num36z4">
    <w:name w:val="WW8Num36z4"/>
    <w:uiPriority w:val="99"/>
    <w:rsid w:val="00F94BCC"/>
  </w:style>
  <w:style w:type="character" w:customStyle="1" w:styleId="WW8Num36z5">
    <w:name w:val="WW8Num36z5"/>
    <w:uiPriority w:val="99"/>
    <w:rsid w:val="00F94BCC"/>
  </w:style>
  <w:style w:type="character" w:customStyle="1" w:styleId="WW8Num36z6">
    <w:name w:val="WW8Num36z6"/>
    <w:uiPriority w:val="99"/>
    <w:rsid w:val="00F94BCC"/>
  </w:style>
  <w:style w:type="character" w:customStyle="1" w:styleId="WW8Num36z7">
    <w:name w:val="WW8Num36z7"/>
    <w:uiPriority w:val="99"/>
    <w:rsid w:val="00F94BCC"/>
  </w:style>
  <w:style w:type="character" w:customStyle="1" w:styleId="WW8Num36z8">
    <w:name w:val="WW8Num36z8"/>
    <w:uiPriority w:val="99"/>
    <w:rsid w:val="00F94BCC"/>
  </w:style>
  <w:style w:type="character" w:customStyle="1" w:styleId="WW8Num37z0">
    <w:name w:val="WW8Num37z0"/>
    <w:uiPriority w:val="99"/>
    <w:rsid w:val="00F94BCC"/>
  </w:style>
  <w:style w:type="character" w:customStyle="1" w:styleId="WW8Num37z1">
    <w:name w:val="WW8Num37z1"/>
    <w:uiPriority w:val="99"/>
    <w:rsid w:val="00F94BCC"/>
  </w:style>
  <w:style w:type="character" w:customStyle="1" w:styleId="WW8Num37z2">
    <w:name w:val="WW8Num37z2"/>
    <w:uiPriority w:val="99"/>
    <w:rsid w:val="00F94BCC"/>
  </w:style>
  <w:style w:type="character" w:customStyle="1" w:styleId="WW8Num37z3">
    <w:name w:val="WW8Num37z3"/>
    <w:uiPriority w:val="99"/>
    <w:rsid w:val="00F94BCC"/>
  </w:style>
  <w:style w:type="character" w:customStyle="1" w:styleId="WW8Num37z4">
    <w:name w:val="WW8Num37z4"/>
    <w:uiPriority w:val="99"/>
    <w:rsid w:val="00F94BCC"/>
  </w:style>
  <w:style w:type="character" w:customStyle="1" w:styleId="WW8Num37z5">
    <w:name w:val="WW8Num37z5"/>
    <w:uiPriority w:val="99"/>
    <w:rsid w:val="00F94BCC"/>
  </w:style>
  <w:style w:type="character" w:customStyle="1" w:styleId="WW8Num37z6">
    <w:name w:val="WW8Num37z6"/>
    <w:uiPriority w:val="99"/>
    <w:rsid w:val="00F94BCC"/>
  </w:style>
  <w:style w:type="character" w:customStyle="1" w:styleId="WW8Num37z7">
    <w:name w:val="WW8Num37z7"/>
    <w:uiPriority w:val="99"/>
    <w:rsid w:val="00F94BCC"/>
  </w:style>
  <w:style w:type="character" w:customStyle="1" w:styleId="WW8Num37z8">
    <w:name w:val="WW8Num37z8"/>
    <w:uiPriority w:val="99"/>
    <w:rsid w:val="00F94BCC"/>
  </w:style>
  <w:style w:type="character" w:customStyle="1" w:styleId="Domylnaczcionkaakapitu9">
    <w:name w:val="Domyślna czcionka akapitu9"/>
    <w:rsid w:val="00F94BCC"/>
  </w:style>
  <w:style w:type="character" w:customStyle="1" w:styleId="WW8Num34z1">
    <w:name w:val="WW8Num34z1"/>
    <w:uiPriority w:val="99"/>
    <w:rsid w:val="00F94BCC"/>
    <w:rPr>
      <w:rFonts w:cs="Times New Roman"/>
    </w:rPr>
  </w:style>
  <w:style w:type="character" w:customStyle="1" w:styleId="Domylnaczcionkaakapitu8">
    <w:name w:val="Domyślna czcionka akapitu8"/>
    <w:rsid w:val="00F94BCC"/>
  </w:style>
  <w:style w:type="character" w:customStyle="1" w:styleId="WW8Num33z2">
    <w:name w:val="WW8Num33z2"/>
    <w:rsid w:val="00F94BCC"/>
  </w:style>
  <w:style w:type="character" w:customStyle="1" w:styleId="WW8Num33z3">
    <w:name w:val="WW8Num33z3"/>
    <w:uiPriority w:val="99"/>
    <w:rsid w:val="00F94BCC"/>
  </w:style>
  <w:style w:type="character" w:customStyle="1" w:styleId="WW8Num33z4">
    <w:name w:val="WW8Num33z4"/>
    <w:rsid w:val="00F94BCC"/>
  </w:style>
  <w:style w:type="character" w:customStyle="1" w:styleId="WW8Num33z5">
    <w:name w:val="WW8Num33z5"/>
    <w:rsid w:val="00F94BCC"/>
  </w:style>
  <w:style w:type="character" w:customStyle="1" w:styleId="WW8Num33z6">
    <w:name w:val="WW8Num33z6"/>
    <w:rsid w:val="00F94BCC"/>
  </w:style>
  <w:style w:type="character" w:customStyle="1" w:styleId="WW8Num33z7">
    <w:name w:val="WW8Num33z7"/>
    <w:rsid w:val="00F94BCC"/>
  </w:style>
  <w:style w:type="character" w:customStyle="1" w:styleId="WW8Num33z8">
    <w:name w:val="WW8Num33z8"/>
    <w:rsid w:val="00F94BCC"/>
  </w:style>
  <w:style w:type="character" w:customStyle="1" w:styleId="WW8Num34z2">
    <w:name w:val="WW8Num34z2"/>
    <w:uiPriority w:val="99"/>
    <w:rsid w:val="00F94BCC"/>
  </w:style>
  <w:style w:type="character" w:customStyle="1" w:styleId="WW8Num34z3">
    <w:name w:val="WW8Num34z3"/>
    <w:uiPriority w:val="99"/>
    <w:rsid w:val="00F94BCC"/>
  </w:style>
  <w:style w:type="character" w:customStyle="1" w:styleId="WW8Num34z4">
    <w:name w:val="WW8Num34z4"/>
    <w:uiPriority w:val="99"/>
    <w:rsid w:val="00F94BCC"/>
  </w:style>
  <w:style w:type="character" w:customStyle="1" w:styleId="WW8Num34z5">
    <w:name w:val="WW8Num34z5"/>
    <w:uiPriority w:val="99"/>
    <w:rsid w:val="00F94BCC"/>
  </w:style>
  <w:style w:type="character" w:customStyle="1" w:styleId="WW8Num34z6">
    <w:name w:val="WW8Num34z6"/>
    <w:uiPriority w:val="99"/>
    <w:rsid w:val="00F94BCC"/>
  </w:style>
  <w:style w:type="character" w:customStyle="1" w:styleId="WW8Num34z7">
    <w:name w:val="WW8Num34z7"/>
    <w:uiPriority w:val="99"/>
    <w:rsid w:val="00F94BCC"/>
  </w:style>
  <w:style w:type="character" w:customStyle="1" w:styleId="WW8Num34z8">
    <w:name w:val="WW8Num34z8"/>
    <w:uiPriority w:val="99"/>
    <w:rsid w:val="00F94BCC"/>
  </w:style>
  <w:style w:type="character" w:customStyle="1" w:styleId="WW8Num38z0">
    <w:name w:val="WW8Num38z0"/>
    <w:uiPriority w:val="99"/>
    <w:rsid w:val="00F94BCC"/>
  </w:style>
  <w:style w:type="character" w:customStyle="1" w:styleId="WW8Num38z1">
    <w:name w:val="WW8Num38z1"/>
    <w:uiPriority w:val="99"/>
    <w:rsid w:val="00F94BCC"/>
  </w:style>
  <w:style w:type="character" w:customStyle="1" w:styleId="WW8Num38z2">
    <w:name w:val="WW8Num38z2"/>
    <w:uiPriority w:val="99"/>
    <w:rsid w:val="00F94BCC"/>
  </w:style>
  <w:style w:type="character" w:customStyle="1" w:styleId="WW8Num38z3">
    <w:name w:val="WW8Num38z3"/>
    <w:uiPriority w:val="99"/>
    <w:rsid w:val="00F94BCC"/>
  </w:style>
  <w:style w:type="character" w:customStyle="1" w:styleId="WW8Num38z4">
    <w:name w:val="WW8Num38z4"/>
    <w:uiPriority w:val="99"/>
    <w:rsid w:val="00F94BCC"/>
  </w:style>
  <w:style w:type="character" w:customStyle="1" w:styleId="WW8Num38z5">
    <w:name w:val="WW8Num38z5"/>
    <w:uiPriority w:val="99"/>
    <w:rsid w:val="00F94BCC"/>
  </w:style>
  <w:style w:type="character" w:customStyle="1" w:styleId="WW8Num38z6">
    <w:name w:val="WW8Num38z6"/>
    <w:uiPriority w:val="99"/>
    <w:rsid w:val="00F94BCC"/>
  </w:style>
  <w:style w:type="character" w:customStyle="1" w:styleId="WW8Num38z7">
    <w:name w:val="WW8Num38z7"/>
    <w:uiPriority w:val="99"/>
    <w:rsid w:val="00F94BCC"/>
  </w:style>
  <w:style w:type="character" w:customStyle="1" w:styleId="WW8Num38z8">
    <w:name w:val="WW8Num38z8"/>
    <w:uiPriority w:val="99"/>
    <w:rsid w:val="00F94BCC"/>
  </w:style>
  <w:style w:type="character" w:customStyle="1" w:styleId="WW8Num39z0">
    <w:name w:val="WW8Num39z0"/>
    <w:uiPriority w:val="99"/>
    <w:rsid w:val="00F94BCC"/>
  </w:style>
  <w:style w:type="character" w:customStyle="1" w:styleId="WW8Num39z1">
    <w:name w:val="WW8Num39z1"/>
    <w:rsid w:val="00F94BCC"/>
  </w:style>
  <w:style w:type="character" w:customStyle="1" w:styleId="WW8Num39z2">
    <w:name w:val="WW8Num39z2"/>
    <w:rsid w:val="00F94BCC"/>
  </w:style>
  <w:style w:type="character" w:customStyle="1" w:styleId="WW8Num39z3">
    <w:name w:val="WW8Num39z3"/>
    <w:rsid w:val="00F94BCC"/>
  </w:style>
  <w:style w:type="character" w:customStyle="1" w:styleId="WW8Num39z4">
    <w:name w:val="WW8Num39z4"/>
    <w:rsid w:val="00F94BCC"/>
  </w:style>
  <w:style w:type="character" w:customStyle="1" w:styleId="WW8Num39z5">
    <w:name w:val="WW8Num39z5"/>
    <w:rsid w:val="00F94BCC"/>
  </w:style>
  <w:style w:type="character" w:customStyle="1" w:styleId="WW8Num39z6">
    <w:name w:val="WW8Num39z6"/>
    <w:rsid w:val="00F94BCC"/>
  </w:style>
  <w:style w:type="character" w:customStyle="1" w:styleId="WW8Num39z7">
    <w:name w:val="WW8Num39z7"/>
    <w:rsid w:val="00F94BCC"/>
  </w:style>
  <w:style w:type="character" w:customStyle="1" w:styleId="WW8Num39z8">
    <w:name w:val="WW8Num39z8"/>
    <w:rsid w:val="00F94BCC"/>
  </w:style>
  <w:style w:type="character" w:customStyle="1" w:styleId="Domylnaczcionkaakapitu7">
    <w:name w:val="Domyślna czcionka akapitu7"/>
    <w:rsid w:val="00F94BCC"/>
  </w:style>
  <w:style w:type="character" w:customStyle="1" w:styleId="WW8Num32z1">
    <w:name w:val="WW8Num32z1"/>
    <w:rsid w:val="00F94BCC"/>
  </w:style>
  <w:style w:type="character" w:customStyle="1" w:styleId="WW8Num32z2">
    <w:name w:val="WW8Num32z2"/>
    <w:uiPriority w:val="99"/>
    <w:rsid w:val="00F94BCC"/>
  </w:style>
  <w:style w:type="character" w:customStyle="1" w:styleId="WW8Num32z3">
    <w:name w:val="WW8Num32z3"/>
    <w:uiPriority w:val="99"/>
    <w:rsid w:val="00F94BCC"/>
  </w:style>
  <w:style w:type="character" w:customStyle="1" w:styleId="WW8Num32z4">
    <w:name w:val="WW8Num32z4"/>
    <w:uiPriority w:val="99"/>
    <w:rsid w:val="00F94BCC"/>
  </w:style>
  <w:style w:type="character" w:customStyle="1" w:styleId="WW8Num32z5">
    <w:name w:val="WW8Num32z5"/>
    <w:uiPriority w:val="99"/>
    <w:rsid w:val="00F94BCC"/>
  </w:style>
  <w:style w:type="character" w:customStyle="1" w:styleId="WW8Num32z6">
    <w:name w:val="WW8Num32z6"/>
    <w:uiPriority w:val="99"/>
    <w:rsid w:val="00F94BCC"/>
  </w:style>
  <w:style w:type="character" w:customStyle="1" w:styleId="WW8Num32z7">
    <w:name w:val="WW8Num32z7"/>
    <w:uiPriority w:val="99"/>
    <w:rsid w:val="00F94BCC"/>
  </w:style>
  <w:style w:type="character" w:customStyle="1" w:styleId="WW8Num32z8">
    <w:name w:val="WW8Num32z8"/>
    <w:uiPriority w:val="99"/>
    <w:rsid w:val="00F94BCC"/>
  </w:style>
  <w:style w:type="character" w:customStyle="1" w:styleId="Domylnaczcionkaakapitu6">
    <w:name w:val="Domyślna czcionka akapitu6"/>
    <w:rsid w:val="00F94BCC"/>
  </w:style>
  <w:style w:type="character" w:customStyle="1" w:styleId="WW8Num25z1">
    <w:name w:val="WW8Num25z1"/>
    <w:uiPriority w:val="99"/>
    <w:rsid w:val="00F94BCC"/>
  </w:style>
  <w:style w:type="character" w:customStyle="1" w:styleId="WW8Num25z2">
    <w:name w:val="WW8Num25z2"/>
    <w:uiPriority w:val="99"/>
    <w:rsid w:val="00F94BCC"/>
    <w:rPr>
      <w:rFonts w:ascii="Times New Roman" w:eastAsia="Times New Roman" w:hAnsi="Times New Roman" w:cs="Times New Roman"/>
      <w:b w:val="0"/>
      <w:color w:val="auto"/>
    </w:rPr>
  </w:style>
  <w:style w:type="character" w:customStyle="1" w:styleId="WW8Num25z3">
    <w:name w:val="WW8Num25z3"/>
    <w:uiPriority w:val="99"/>
    <w:rsid w:val="00F94BCC"/>
  </w:style>
  <w:style w:type="character" w:customStyle="1" w:styleId="WW8Num25z4">
    <w:name w:val="WW8Num25z4"/>
    <w:uiPriority w:val="99"/>
    <w:rsid w:val="00F94BCC"/>
  </w:style>
  <w:style w:type="character" w:customStyle="1" w:styleId="WW8Num25z5">
    <w:name w:val="WW8Num25z5"/>
    <w:uiPriority w:val="99"/>
    <w:rsid w:val="00F94BCC"/>
  </w:style>
  <w:style w:type="character" w:customStyle="1" w:styleId="WW8Num25z6">
    <w:name w:val="WW8Num25z6"/>
    <w:uiPriority w:val="99"/>
    <w:rsid w:val="00F94BCC"/>
  </w:style>
  <w:style w:type="character" w:customStyle="1" w:styleId="WW8Num25z7">
    <w:name w:val="WW8Num25z7"/>
    <w:uiPriority w:val="99"/>
    <w:rsid w:val="00F94BCC"/>
  </w:style>
  <w:style w:type="character" w:customStyle="1" w:styleId="WW8Num25z8">
    <w:name w:val="WW8Num25z8"/>
    <w:uiPriority w:val="99"/>
    <w:rsid w:val="00F94BCC"/>
  </w:style>
  <w:style w:type="character" w:customStyle="1" w:styleId="WW8Num30z1">
    <w:name w:val="WW8Num30z1"/>
    <w:uiPriority w:val="99"/>
    <w:rsid w:val="00F94BCC"/>
  </w:style>
  <w:style w:type="character" w:customStyle="1" w:styleId="WW8Num30z2">
    <w:name w:val="WW8Num30z2"/>
    <w:uiPriority w:val="99"/>
    <w:rsid w:val="00F94BCC"/>
  </w:style>
  <w:style w:type="character" w:customStyle="1" w:styleId="WW8Num30z3">
    <w:name w:val="WW8Num30z3"/>
    <w:uiPriority w:val="99"/>
    <w:rsid w:val="00F94BCC"/>
  </w:style>
  <w:style w:type="character" w:customStyle="1" w:styleId="WW8Num30z4">
    <w:name w:val="WW8Num30z4"/>
    <w:rsid w:val="00F94BCC"/>
  </w:style>
  <w:style w:type="character" w:customStyle="1" w:styleId="WW8Num30z5">
    <w:name w:val="WW8Num30z5"/>
    <w:uiPriority w:val="99"/>
    <w:rsid w:val="00F94BCC"/>
  </w:style>
  <w:style w:type="character" w:customStyle="1" w:styleId="WW8Num30z6">
    <w:name w:val="WW8Num30z6"/>
    <w:uiPriority w:val="99"/>
    <w:rsid w:val="00F94BCC"/>
  </w:style>
  <w:style w:type="character" w:customStyle="1" w:styleId="WW8Num30z7">
    <w:name w:val="WW8Num30z7"/>
    <w:uiPriority w:val="99"/>
    <w:rsid w:val="00F94BCC"/>
  </w:style>
  <w:style w:type="character" w:customStyle="1" w:styleId="WW8Num30z8">
    <w:name w:val="WW8Num30z8"/>
    <w:uiPriority w:val="99"/>
    <w:rsid w:val="00F94BCC"/>
  </w:style>
  <w:style w:type="character" w:customStyle="1" w:styleId="WW8Num31z1">
    <w:name w:val="WW8Num31z1"/>
    <w:uiPriority w:val="99"/>
    <w:rsid w:val="00F94BCC"/>
  </w:style>
  <w:style w:type="character" w:customStyle="1" w:styleId="WW8Num31z2">
    <w:name w:val="WW8Num31z2"/>
    <w:uiPriority w:val="99"/>
    <w:rsid w:val="00F94BCC"/>
  </w:style>
  <w:style w:type="character" w:customStyle="1" w:styleId="WW8Num31z3">
    <w:name w:val="WW8Num31z3"/>
    <w:rsid w:val="00F94BCC"/>
  </w:style>
  <w:style w:type="character" w:customStyle="1" w:styleId="WW8Num31z4">
    <w:name w:val="WW8Num31z4"/>
    <w:rsid w:val="00F94BCC"/>
  </w:style>
  <w:style w:type="character" w:customStyle="1" w:styleId="WW8Num31z5">
    <w:name w:val="WW8Num31z5"/>
    <w:rsid w:val="00F94BCC"/>
  </w:style>
  <w:style w:type="character" w:customStyle="1" w:styleId="WW8Num31z6">
    <w:name w:val="WW8Num31z6"/>
    <w:rsid w:val="00F94BCC"/>
  </w:style>
  <w:style w:type="character" w:customStyle="1" w:styleId="WW8Num31z7">
    <w:name w:val="WW8Num31z7"/>
    <w:rsid w:val="00F94BCC"/>
  </w:style>
  <w:style w:type="character" w:customStyle="1" w:styleId="WW8Num31z8">
    <w:name w:val="WW8Num31z8"/>
    <w:rsid w:val="00F94BCC"/>
  </w:style>
  <w:style w:type="character" w:customStyle="1" w:styleId="Domylnaczcionkaakapitu5">
    <w:name w:val="Domyślna czcionka akapitu5"/>
    <w:rsid w:val="00F94BCC"/>
  </w:style>
  <w:style w:type="character" w:customStyle="1" w:styleId="WW8Num5z1">
    <w:name w:val="WW8Num5z1"/>
    <w:rsid w:val="00F94BCC"/>
    <w:rPr>
      <w:rFonts w:ascii="Times New Roman" w:hAnsi="Times New Roman" w:cs="Times New Roman"/>
      <w:b w:val="0"/>
      <w:bCs w:val="0"/>
      <w:color w:val="000000"/>
      <w:sz w:val="22"/>
      <w:szCs w:val="22"/>
    </w:rPr>
  </w:style>
  <w:style w:type="character" w:customStyle="1" w:styleId="WW8Num5z2">
    <w:name w:val="WW8Num5z2"/>
    <w:rsid w:val="00F94BCC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5z3">
    <w:name w:val="WW8Num5z3"/>
    <w:rsid w:val="00F94BCC"/>
  </w:style>
  <w:style w:type="character" w:customStyle="1" w:styleId="WW8Num5z4">
    <w:name w:val="WW8Num5z4"/>
    <w:rsid w:val="00F94BCC"/>
  </w:style>
  <w:style w:type="character" w:customStyle="1" w:styleId="WW8Num5z5">
    <w:name w:val="WW8Num5z5"/>
    <w:rsid w:val="00F94BCC"/>
  </w:style>
  <w:style w:type="character" w:customStyle="1" w:styleId="WW8Num5z6">
    <w:name w:val="WW8Num5z6"/>
    <w:rsid w:val="00F94BCC"/>
  </w:style>
  <w:style w:type="character" w:customStyle="1" w:styleId="WW8Num5z7">
    <w:name w:val="WW8Num5z7"/>
    <w:rsid w:val="00F94BCC"/>
  </w:style>
  <w:style w:type="character" w:customStyle="1" w:styleId="WW8Num5z8">
    <w:name w:val="WW8Num5z8"/>
    <w:rsid w:val="00F94BCC"/>
  </w:style>
  <w:style w:type="character" w:customStyle="1" w:styleId="WW8Num9z2">
    <w:name w:val="WW8Num9z2"/>
    <w:uiPriority w:val="99"/>
    <w:rsid w:val="00F94BCC"/>
    <w:rPr>
      <w:rFonts w:ascii="Times New Roman" w:hAnsi="Times New Roman" w:cs="Times New Roman"/>
      <w:sz w:val="22"/>
      <w:szCs w:val="22"/>
    </w:rPr>
  </w:style>
  <w:style w:type="character" w:customStyle="1" w:styleId="WW8Num9z4">
    <w:name w:val="WW8Num9z4"/>
    <w:uiPriority w:val="99"/>
    <w:rsid w:val="00F94BCC"/>
  </w:style>
  <w:style w:type="character" w:customStyle="1" w:styleId="WW8Num9z5">
    <w:name w:val="WW8Num9z5"/>
    <w:uiPriority w:val="99"/>
    <w:rsid w:val="00F94BCC"/>
  </w:style>
  <w:style w:type="character" w:customStyle="1" w:styleId="WW8Num9z6">
    <w:name w:val="WW8Num9z6"/>
    <w:uiPriority w:val="99"/>
    <w:rsid w:val="00F94BCC"/>
  </w:style>
  <w:style w:type="character" w:customStyle="1" w:styleId="WW8Num9z7">
    <w:name w:val="WW8Num9z7"/>
    <w:uiPriority w:val="99"/>
    <w:rsid w:val="00F94BCC"/>
  </w:style>
  <w:style w:type="character" w:customStyle="1" w:styleId="WW8Num9z8">
    <w:name w:val="WW8Num9z8"/>
    <w:uiPriority w:val="99"/>
    <w:rsid w:val="00F94BCC"/>
  </w:style>
  <w:style w:type="character" w:customStyle="1" w:styleId="WW8Num11z1">
    <w:name w:val="WW8Num11z1"/>
    <w:uiPriority w:val="99"/>
    <w:rsid w:val="00F94BCC"/>
    <w:rPr>
      <w:rFonts w:ascii="OpenSymbol" w:hAnsi="OpenSymbol" w:cs="Courier New"/>
    </w:rPr>
  </w:style>
  <w:style w:type="character" w:customStyle="1" w:styleId="WW8Num11z3">
    <w:name w:val="WW8Num11z3"/>
    <w:uiPriority w:val="99"/>
    <w:rsid w:val="00F94BCC"/>
    <w:rPr>
      <w:rFonts w:ascii="Symbol" w:hAnsi="Symbol" w:cs="Symbol"/>
    </w:rPr>
  </w:style>
  <w:style w:type="character" w:customStyle="1" w:styleId="WW8Num17z2">
    <w:name w:val="WW8Num17z2"/>
    <w:uiPriority w:val="99"/>
    <w:rsid w:val="00F94BCC"/>
    <w:rPr>
      <w:b w:val="0"/>
    </w:rPr>
  </w:style>
  <w:style w:type="character" w:customStyle="1" w:styleId="WW8Num17z3">
    <w:name w:val="WW8Num17z3"/>
    <w:uiPriority w:val="99"/>
    <w:rsid w:val="00F94BCC"/>
  </w:style>
  <w:style w:type="character" w:customStyle="1" w:styleId="WW8Num17z4">
    <w:name w:val="WW8Num17z4"/>
    <w:uiPriority w:val="99"/>
    <w:rsid w:val="00F94BCC"/>
  </w:style>
  <w:style w:type="character" w:customStyle="1" w:styleId="WW8Num17z5">
    <w:name w:val="WW8Num17z5"/>
    <w:uiPriority w:val="99"/>
    <w:rsid w:val="00F94BCC"/>
  </w:style>
  <w:style w:type="character" w:customStyle="1" w:styleId="WW8Num17z6">
    <w:name w:val="WW8Num17z6"/>
    <w:uiPriority w:val="99"/>
    <w:rsid w:val="00F94BCC"/>
  </w:style>
  <w:style w:type="character" w:customStyle="1" w:styleId="WW8Num17z7">
    <w:name w:val="WW8Num17z7"/>
    <w:uiPriority w:val="99"/>
    <w:rsid w:val="00F94BCC"/>
  </w:style>
  <w:style w:type="character" w:customStyle="1" w:styleId="WW8Num17z8">
    <w:name w:val="WW8Num17z8"/>
    <w:uiPriority w:val="99"/>
    <w:rsid w:val="00F94BCC"/>
  </w:style>
  <w:style w:type="character" w:customStyle="1" w:styleId="WW8Num26z1">
    <w:name w:val="WW8Num26z1"/>
    <w:rsid w:val="00F94BCC"/>
  </w:style>
  <w:style w:type="character" w:customStyle="1" w:styleId="WW8Num26z2">
    <w:name w:val="WW8Num26z2"/>
    <w:rsid w:val="00F94BCC"/>
    <w:rPr>
      <w:rFonts w:ascii="Times New Roman" w:eastAsia="Times New Roman" w:hAnsi="Times New Roman" w:cs="Times New Roman"/>
      <w:b w:val="0"/>
      <w:color w:val="auto"/>
    </w:rPr>
  </w:style>
  <w:style w:type="character" w:customStyle="1" w:styleId="WW8Num26z3">
    <w:name w:val="WW8Num26z3"/>
    <w:rsid w:val="00F94BCC"/>
  </w:style>
  <w:style w:type="character" w:customStyle="1" w:styleId="WW8Num26z4">
    <w:name w:val="WW8Num26z4"/>
    <w:rsid w:val="00F94BCC"/>
  </w:style>
  <w:style w:type="character" w:customStyle="1" w:styleId="WW8Num26z5">
    <w:name w:val="WW8Num26z5"/>
    <w:rsid w:val="00F94BCC"/>
  </w:style>
  <w:style w:type="character" w:customStyle="1" w:styleId="WW8Num26z6">
    <w:name w:val="WW8Num26z6"/>
    <w:rsid w:val="00F94BCC"/>
  </w:style>
  <w:style w:type="character" w:customStyle="1" w:styleId="WW8Num26z7">
    <w:name w:val="WW8Num26z7"/>
    <w:rsid w:val="00F94BCC"/>
  </w:style>
  <w:style w:type="character" w:customStyle="1" w:styleId="WW8Num26z8">
    <w:name w:val="WW8Num26z8"/>
    <w:rsid w:val="00F94BCC"/>
  </w:style>
  <w:style w:type="character" w:customStyle="1" w:styleId="WW8Num3z1">
    <w:name w:val="WW8Num3z1"/>
    <w:rsid w:val="00F94BCC"/>
    <w:rPr>
      <w:rFonts w:ascii="OpenSymbol" w:hAnsi="OpenSymbol" w:cs="Courier New"/>
    </w:rPr>
  </w:style>
  <w:style w:type="character" w:customStyle="1" w:styleId="WW8Num3z3">
    <w:name w:val="WW8Num3z3"/>
    <w:rsid w:val="00F94BCC"/>
    <w:rPr>
      <w:rFonts w:ascii="Symbol" w:hAnsi="Symbol" w:cs="Symbol"/>
      <w:b/>
      <w:color w:val="FF950E"/>
      <w:spacing w:val="-4"/>
      <w:sz w:val="22"/>
      <w:szCs w:val="22"/>
    </w:rPr>
  </w:style>
  <w:style w:type="character" w:customStyle="1" w:styleId="WW8Num4z2">
    <w:name w:val="WW8Num4z2"/>
    <w:uiPriority w:val="99"/>
    <w:rsid w:val="00F94BCC"/>
  </w:style>
  <w:style w:type="character" w:customStyle="1" w:styleId="WW8Num4z4">
    <w:name w:val="WW8Num4z4"/>
    <w:uiPriority w:val="99"/>
    <w:rsid w:val="00F94BCC"/>
  </w:style>
  <w:style w:type="character" w:customStyle="1" w:styleId="WW8Num4z5">
    <w:name w:val="WW8Num4z5"/>
    <w:uiPriority w:val="99"/>
    <w:rsid w:val="00F94BCC"/>
  </w:style>
  <w:style w:type="character" w:customStyle="1" w:styleId="WW8Num4z6">
    <w:name w:val="WW8Num4z6"/>
    <w:uiPriority w:val="99"/>
    <w:rsid w:val="00F94BCC"/>
  </w:style>
  <w:style w:type="character" w:customStyle="1" w:styleId="WW8Num4z7">
    <w:name w:val="WW8Num4z7"/>
    <w:uiPriority w:val="99"/>
    <w:rsid w:val="00F94BCC"/>
  </w:style>
  <w:style w:type="character" w:customStyle="1" w:styleId="WW8Num4z8">
    <w:name w:val="WW8Num4z8"/>
    <w:uiPriority w:val="99"/>
    <w:rsid w:val="00F94BCC"/>
  </w:style>
  <w:style w:type="character" w:customStyle="1" w:styleId="WW8Num11z2">
    <w:name w:val="WW8Num11z2"/>
    <w:uiPriority w:val="99"/>
    <w:rsid w:val="00F94BCC"/>
    <w:rPr>
      <w:rFonts w:ascii="Times New Roman" w:hAnsi="Times New Roman" w:cs="Times New Roman"/>
      <w:sz w:val="22"/>
      <w:szCs w:val="22"/>
    </w:rPr>
  </w:style>
  <w:style w:type="character" w:customStyle="1" w:styleId="WW8Num11z4">
    <w:name w:val="WW8Num11z4"/>
    <w:uiPriority w:val="99"/>
    <w:rsid w:val="00F94BCC"/>
  </w:style>
  <w:style w:type="character" w:customStyle="1" w:styleId="WW8Num11z5">
    <w:name w:val="WW8Num11z5"/>
    <w:uiPriority w:val="99"/>
    <w:rsid w:val="00F94BCC"/>
  </w:style>
  <w:style w:type="character" w:customStyle="1" w:styleId="WW8Num11z6">
    <w:name w:val="WW8Num11z6"/>
    <w:uiPriority w:val="99"/>
    <w:rsid w:val="00F94BCC"/>
  </w:style>
  <w:style w:type="character" w:customStyle="1" w:styleId="WW8Num11z7">
    <w:name w:val="WW8Num11z7"/>
    <w:uiPriority w:val="99"/>
    <w:rsid w:val="00F94BCC"/>
  </w:style>
  <w:style w:type="character" w:customStyle="1" w:styleId="WW8Num11z8">
    <w:name w:val="WW8Num11z8"/>
    <w:uiPriority w:val="99"/>
    <w:rsid w:val="00F94BCC"/>
  </w:style>
  <w:style w:type="character" w:customStyle="1" w:styleId="WW8Num12z1">
    <w:name w:val="WW8Num12z1"/>
    <w:uiPriority w:val="99"/>
    <w:rsid w:val="00F94BCC"/>
    <w:rPr>
      <w:rFonts w:ascii="OpenSymbol" w:hAnsi="OpenSymbol" w:cs="Courier New"/>
      <w:sz w:val="22"/>
      <w:szCs w:val="22"/>
    </w:rPr>
  </w:style>
  <w:style w:type="character" w:customStyle="1" w:styleId="WW8Num12z3">
    <w:name w:val="WW8Num12z3"/>
    <w:rsid w:val="00F94BCC"/>
    <w:rPr>
      <w:rFonts w:ascii="Symbol" w:hAnsi="Symbol" w:cs="Symbol"/>
      <w:color w:val="FF0000"/>
    </w:rPr>
  </w:style>
  <w:style w:type="character" w:customStyle="1" w:styleId="WW8Num13z1">
    <w:name w:val="WW8Num13z1"/>
    <w:uiPriority w:val="99"/>
    <w:rsid w:val="00F94BCC"/>
    <w:rPr>
      <w:rFonts w:ascii="OpenSymbol" w:hAnsi="OpenSymbol" w:cs="Courier New"/>
    </w:rPr>
  </w:style>
  <w:style w:type="character" w:customStyle="1" w:styleId="WW8Num13z3">
    <w:name w:val="WW8Num13z3"/>
    <w:uiPriority w:val="99"/>
    <w:rsid w:val="00F94BCC"/>
    <w:rPr>
      <w:rFonts w:ascii="Symbol" w:hAnsi="Symbol" w:cs="Symbol"/>
    </w:rPr>
  </w:style>
  <w:style w:type="character" w:customStyle="1" w:styleId="WW8Num18z1">
    <w:name w:val="WW8Num18z1"/>
    <w:uiPriority w:val="99"/>
    <w:rsid w:val="00F94BCC"/>
    <w:rPr>
      <w:rFonts w:ascii="Times New Roman" w:hAnsi="Times New Roman" w:cs="Times New Roman"/>
    </w:rPr>
  </w:style>
  <w:style w:type="character" w:customStyle="1" w:styleId="WW8Num18z2">
    <w:name w:val="WW8Num18z2"/>
    <w:uiPriority w:val="99"/>
    <w:rsid w:val="00F94BCC"/>
    <w:rPr>
      <w:rFonts w:ascii="Times New Roman" w:eastAsia="Times New Roman" w:hAnsi="Times New Roman" w:cs="Times New Roman"/>
      <w:b/>
      <w:i w:val="0"/>
      <w:sz w:val="22"/>
      <w:szCs w:val="22"/>
    </w:rPr>
  </w:style>
  <w:style w:type="character" w:customStyle="1" w:styleId="WW8Num18z3">
    <w:name w:val="WW8Num18z3"/>
    <w:uiPriority w:val="99"/>
    <w:rsid w:val="00F94BCC"/>
    <w:rPr>
      <w:rFonts w:ascii="Times New Roman" w:hAnsi="Times New Roman" w:cs="Times New Roman"/>
      <w:b w:val="0"/>
      <w:strike w:val="0"/>
      <w:dstrike w:val="0"/>
      <w:color w:val="000000"/>
      <w:sz w:val="22"/>
      <w:szCs w:val="22"/>
    </w:rPr>
  </w:style>
  <w:style w:type="character" w:customStyle="1" w:styleId="WW8Num18z4">
    <w:name w:val="WW8Num18z4"/>
    <w:uiPriority w:val="99"/>
    <w:rsid w:val="00F94BCC"/>
    <w:rPr>
      <w:rFonts w:ascii="Times New Roman" w:hAnsi="Times New Roman" w:cs="Times New Roman"/>
    </w:rPr>
  </w:style>
  <w:style w:type="character" w:customStyle="1" w:styleId="WW8Num18z5">
    <w:name w:val="WW8Num18z5"/>
    <w:uiPriority w:val="99"/>
    <w:rsid w:val="00F94BCC"/>
  </w:style>
  <w:style w:type="character" w:customStyle="1" w:styleId="WW8Num18z6">
    <w:name w:val="WW8Num18z6"/>
    <w:uiPriority w:val="99"/>
    <w:rsid w:val="00F94BCC"/>
  </w:style>
  <w:style w:type="character" w:customStyle="1" w:styleId="WW8Num18z7">
    <w:name w:val="WW8Num18z7"/>
    <w:uiPriority w:val="99"/>
    <w:rsid w:val="00F94BCC"/>
  </w:style>
  <w:style w:type="character" w:customStyle="1" w:styleId="WW8Num18z8">
    <w:name w:val="WW8Num18z8"/>
    <w:uiPriority w:val="99"/>
    <w:rsid w:val="00F94BCC"/>
  </w:style>
  <w:style w:type="character" w:customStyle="1" w:styleId="WW8Num20z1">
    <w:name w:val="WW8Num20z1"/>
    <w:uiPriority w:val="99"/>
    <w:rsid w:val="00F94BCC"/>
  </w:style>
  <w:style w:type="character" w:customStyle="1" w:styleId="WW8Num20z2">
    <w:name w:val="WW8Num20z2"/>
    <w:uiPriority w:val="99"/>
    <w:rsid w:val="00F94BCC"/>
    <w:rPr>
      <w:rFonts w:ascii="Times New Roman" w:eastAsia="Times New Roman" w:hAnsi="Times New Roman" w:cs="Times New Roman"/>
      <w:b w:val="0"/>
      <w:color w:val="auto"/>
    </w:rPr>
  </w:style>
  <w:style w:type="character" w:customStyle="1" w:styleId="WW8Num20z3">
    <w:name w:val="WW8Num20z3"/>
    <w:uiPriority w:val="99"/>
    <w:rsid w:val="00F94BCC"/>
  </w:style>
  <w:style w:type="character" w:customStyle="1" w:styleId="WW8Num20z4">
    <w:name w:val="WW8Num20z4"/>
    <w:uiPriority w:val="99"/>
    <w:rsid w:val="00F94BCC"/>
  </w:style>
  <w:style w:type="character" w:customStyle="1" w:styleId="WW8Num20z5">
    <w:name w:val="WW8Num20z5"/>
    <w:uiPriority w:val="99"/>
    <w:rsid w:val="00F94BCC"/>
  </w:style>
  <w:style w:type="character" w:customStyle="1" w:styleId="WW8Num20z6">
    <w:name w:val="WW8Num20z6"/>
    <w:uiPriority w:val="99"/>
    <w:rsid w:val="00F94BCC"/>
  </w:style>
  <w:style w:type="character" w:customStyle="1" w:styleId="WW8Num20z7">
    <w:name w:val="WW8Num20z7"/>
    <w:uiPriority w:val="99"/>
    <w:rsid w:val="00F94BCC"/>
  </w:style>
  <w:style w:type="character" w:customStyle="1" w:styleId="WW8Num20z8">
    <w:name w:val="WW8Num20z8"/>
    <w:uiPriority w:val="99"/>
    <w:rsid w:val="00F94BCC"/>
  </w:style>
  <w:style w:type="character" w:customStyle="1" w:styleId="WW8Num21z1">
    <w:name w:val="WW8Num21z1"/>
    <w:uiPriority w:val="99"/>
    <w:rsid w:val="00F94BCC"/>
    <w:rPr>
      <w:rFonts w:ascii="Times New Roman" w:hAnsi="Times New Roman" w:cs="Times New Roman"/>
      <w:b/>
      <w:color w:val="000000"/>
      <w:sz w:val="22"/>
      <w:szCs w:val="22"/>
    </w:rPr>
  </w:style>
  <w:style w:type="character" w:customStyle="1" w:styleId="WW8Num21z2">
    <w:name w:val="WW8Num21z2"/>
    <w:uiPriority w:val="99"/>
    <w:rsid w:val="00F94BCC"/>
    <w:rPr>
      <w:b/>
      <w:i w:val="0"/>
      <w:sz w:val="22"/>
      <w:szCs w:val="22"/>
    </w:rPr>
  </w:style>
  <w:style w:type="character" w:customStyle="1" w:styleId="WW8Num21z3">
    <w:name w:val="WW8Num21z3"/>
    <w:uiPriority w:val="99"/>
    <w:rsid w:val="00F94BCC"/>
    <w:rPr>
      <w:rFonts w:ascii="Times New Roman" w:hAnsi="Times New Roman" w:cs="Times New Roman"/>
      <w:b/>
      <w:strike w:val="0"/>
      <w:dstrike w:val="0"/>
      <w:color w:val="000000"/>
      <w:sz w:val="22"/>
      <w:szCs w:val="22"/>
    </w:rPr>
  </w:style>
  <w:style w:type="character" w:customStyle="1" w:styleId="WW8Num21z4">
    <w:name w:val="WW8Num21z4"/>
    <w:uiPriority w:val="99"/>
    <w:rsid w:val="00F94BCC"/>
  </w:style>
  <w:style w:type="character" w:customStyle="1" w:styleId="WW8Num21z5">
    <w:name w:val="WW8Num21z5"/>
    <w:uiPriority w:val="99"/>
    <w:rsid w:val="00F94BCC"/>
  </w:style>
  <w:style w:type="character" w:customStyle="1" w:styleId="WW8Num21z6">
    <w:name w:val="WW8Num21z6"/>
    <w:uiPriority w:val="99"/>
    <w:rsid w:val="00F94BCC"/>
  </w:style>
  <w:style w:type="character" w:customStyle="1" w:styleId="WW8Num21z7">
    <w:name w:val="WW8Num21z7"/>
    <w:uiPriority w:val="99"/>
    <w:rsid w:val="00F94BCC"/>
  </w:style>
  <w:style w:type="character" w:customStyle="1" w:styleId="WW8Num21z8">
    <w:name w:val="WW8Num21z8"/>
    <w:uiPriority w:val="99"/>
    <w:rsid w:val="00F94BCC"/>
  </w:style>
  <w:style w:type="character" w:customStyle="1" w:styleId="WW8Num22z1">
    <w:name w:val="WW8Num22z1"/>
    <w:uiPriority w:val="99"/>
    <w:rsid w:val="00F94BCC"/>
    <w:rPr>
      <w:rFonts w:ascii="Times New Roman" w:hAnsi="Times New Roman" w:cs="Times New Roman"/>
    </w:rPr>
  </w:style>
  <w:style w:type="character" w:customStyle="1" w:styleId="WW8Num22z2">
    <w:name w:val="WW8Num22z2"/>
    <w:uiPriority w:val="99"/>
    <w:rsid w:val="00F94BCC"/>
    <w:rPr>
      <w:b w:val="0"/>
    </w:rPr>
  </w:style>
  <w:style w:type="character" w:customStyle="1" w:styleId="WW8Num22z3">
    <w:name w:val="WW8Num22z3"/>
    <w:rsid w:val="00F94BCC"/>
  </w:style>
  <w:style w:type="character" w:customStyle="1" w:styleId="WW8Num22z4">
    <w:name w:val="WW8Num22z4"/>
    <w:rsid w:val="00F94BCC"/>
  </w:style>
  <w:style w:type="character" w:customStyle="1" w:styleId="WW8Num22z5">
    <w:name w:val="WW8Num22z5"/>
    <w:rsid w:val="00F94BCC"/>
  </w:style>
  <w:style w:type="character" w:customStyle="1" w:styleId="WW8Num22z6">
    <w:name w:val="WW8Num22z6"/>
    <w:rsid w:val="00F94BCC"/>
  </w:style>
  <w:style w:type="character" w:customStyle="1" w:styleId="WW8Num22z7">
    <w:name w:val="WW8Num22z7"/>
    <w:rsid w:val="00F94BCC"/>
  </w:style>
  <w:style w:type="character" w:customStyle="1" w:styleId="WW8Num22z8">
    <w:name w:val="WW8Num22z8"/>
    <w:rsid w:val="00F94BCC"/>
  </w:style>
  <w:style w:type="character" w:customStyle="1" w:styleId="WW8Num40z0">
    <w:name w:val="WW8Num40z0"/>
    <w:uiPriority w:val="99"/>
    <w:rsid w:val="00F94BCC"/>
  </w:style>
  <w:style w:type="character" w:customStyle="1" w:styleId="WW8Num40z1">
    <w:name w:val="WW8Num40z1"/>
    <w:rsid w:val="00F94BCC"/>
  </w:style>
  <w:style w:type="character" w:customStyle="1" w:styleId="WW8Num40z2">
    <w:name w:val="WW8Num40z2"/>
    <w:uiPriority w:val="99"/>
    <w:rsid w:val="00F94BCC"/>
  </w:style>
  <w:style w:type="character" w:customStyle="1" w:styleId="WW8Num40z3">
    <w:name w:val="WW8Num40z3"/>
    <w:uiPriority w:val="99"/>
    <w:rsid w:val="00F94BCC"/>
  </w:style>
  <w:style w:type="character" w:customStyle="1" w:styleId="WW8Num40z4">
    <w:name w:val="WW8Num40z4"/>
    <w:uiPriority w:val="99"/>
    <w:rsid w:val="00F94BCC"/>
  </w:style>
  <w:style w:type="character" w:customStyle="1" w:styleId="WW8Num40z5">
    <w:name w:val="WW8Num40z5"/>
    <w:uiPriority w:val="99"/>
    <w:rsid w:val="00F94BCC"/>
  </w:style>
  <w:style w:type="character" w:customStyle="1" w:styleId="WW8Num40z6">
    <w:name w:val="WW8Num40z6"/>
    <w:uiPriority w:val="99"/>
    <w:rsid w:val="00F94BCC"/>
  </w:style>
  <w:style w:type="character" w:customStyle="1" w:styleId="WW8Num40z7">
    <w:name w:val="WW8Num40z7"/>
    <w:uiPriority w:val="99"/>
    <w:rsid w:val="00F94BCC"/>
  </w:style>
  <w:style w:type="character" w:customStyle="1" w:styleId="WW8Num40z8">
    <w:name w:val="WW8Num40z8"/>
    <w:uiPriority w:val="99"/>
    <w:rsid w:val="00F94BCC"/>
  </w:style>
  <w:style w:type="character" w:customStyle="1" w:styleId="WW8Num41z0">
    <w:name w:val="WW8Num41z0"/>
    <w:uiPriority w:val="99"/>
    <w:rsid w:val="00F94BCC"/>
  </w:style>
  <w:style w:type="character" w:customStyle="1" w:styleId="WW8Num41z1">
    <w:name w:val="WW8Num41z1"/>
    <w:rsid w:val="00F94BCC"/>
  </w:style>
  <w:style w:type="character" w:customStyle="1" w:styleId="WW8Num41z2">
    <w:name w:val="WW8Num41z2"/>
    <w:rsid w:val="00F94BCC"/>
  </w:style>
  <w:style w:type="character" w:customStyle="1" w:styleId="WW8Num41z3">
    <w:name w:val="WW8Num41z3"/>
    <w:rsid w:val="00F94BCC"/>
  </w:style>
  <w:style w:type="character" w:customStyle="1" w:styleId="WW8Num41z4">
    <w:name w:val="WW8Num41z4"/>
    <w:rsid w:val="00F94BCC"/>
  </w:style>
  <w:style w:type="character" w:customStyle="1" w:styleId="WW8Num41z5">
    <w:name w:val="WW8Num41z5"/>
    <w:rsid w:val="00F94BCC"/>
  </w:style>
  <w:style w:type="character" w:customStyle="1" w:styleId="WW8Num41z6">
    <w:name w:val="WW8Num41z6"/>
    <w:rsid w:val="00F94BCC"/>
  </w:style>
  <w:style w:type="character" w:customStyle="1" w:styleId="WW8Num41z7">
    <w:name w:val="WW8Num41z7"/>
    <w:rsid w:val="00F94BCC"/>
  </w:style>
  <w:style w:type="character" w:customStyle="1" w:styleId="WW8Num41z8">
    <w:name w:val="WW8Num41z8"/>
    <w:rsid w:val="00F94BCC"/>
  </w:style>
  <w:style w:type="character" w:customStyle="1" w:styleId="WW8Num42z0">
    <w:name w:val="WW8Num42z0"/>
    <w:uiPriority w:val="99"/>
    <w:rsid w:val="00F94BCC"/>
  </w:style>
  <w:style w:type="character" w:customStyle="1" w:styleId="WW8Num42z1">
    <w:name w:val="WW8Num42z1"/>
    <w:uiPriority w:val="99"/>
    <w:rsid w:val="00F94BCC"/>
  </w:style>
  <w:style w:type="character" w:customStyle="1" w:styleId="WW8Num42z2">
    <w:name w:val="WW8Num42z2"/>
    <w:uiPriority w:val="99"/>
    <w:rsid w:val="00F94BCC"/>
  </w:style>
  <w:style w:type="character" w:customStyle="1" w:styleId="WW8Num42z3">
    <w:name w:val="WW8Num42z3"/>
    <w:rsid w:val="00F94BCC"/>
  </w:style>
  <w:style w:type="character" w:customStyle="1" w:styleId="WW8Num42z4">
    <w:name w:val="WW8Num42z4"/>
    <w:rsid w:val="00F94BCC"/>
  </w:style>
  <w:style w:type="character" w:customStyle="1" w:styleId="WW8Num42z5">
    <w:name w:val="WW8Num42z5"/>
    <w:rsid w:val="00F94BCC"/>
  </w:style>
  <w:style w:type="character" w:customStyle="1" w:styleId="WW8Num42z6">
    <w:name w:val="WW8Num42z6"/>
    <w:rsid w:val="00F94BCC"/>
  </w:style>
  <w:style w:type="character" w:customStyle="1" w:styleId="WW8Num42z7">
    <w:name w:val="WW8Num42z7"/>
    <w:rsid w:val="00F94BCC"/>
  </w:style>
  <w:style w:type="character" w:customStyle="1" w:styleId="WW8Num42z8">
    <w:name w:val="WW8Num42z8"/>
    <w:rsid w:val="00F94BCC"/>
  </w:style>
  <w:style w:type="character" w:customStyle="1" w:styleId="Domylnaczcionkaakapitu4">
    <w:name w:val="Domyślna czcionka akapitu4"/>
    <w:rsid w:val="00F94BCC"/>
  </w:style>
  <w:style w:type="character" w:customStyle="1" w:styleId="WW8Num1zfalse">
    <w:name w:val="WW8Num1zfalse"/>
    <w:rsid w:val="00F94BCC"/>
  </w:style>
  <w:style w:type="character" w:customStyle="1" w:styleId="WW8Num1ztrue">
    <w:name w:val="WW8Num1ztrue"/>
    <w:rsid w:val="00F94BCC"/>
  </w:style>
  <w:style w:type="character" w:customStyle="1" w:styleId="WW-WW8Num1ztrue">
    <w:name w:val="WW-WW8Num1ztrue"/>
    <w:rsid w:val="00F94BCC"/>
  </w:style>
  <w:style w:type="character" w:customStyle="1" w:styleId="WW-WW8Num1ztrue1">
    <w:name w:val="WW-WW8Num1ztrue1"/>
    <w:rsid w:val="00F94BCC"/>
  </w:style>
  <w:style w:type="character" w:customStyle="1" w:styleId="WW-WW8Num1ztrue2">
    <w:name w:val="WW-WW8Num1ztrue2"/>
    <w:rsid w:val="00F94BCC"/>
  </w:style>
  <w:style w:type="character" w:customStyle="1" w:styleId="WW-WW8Num1ztrue3">
    <w:name w:val="WW-WW8Num1ztrue3"/>
    <w:rsid w:val="00F94BCC"/>
  </w:style>
  <w:style w:type="character" w:customStyle="1" w:styleId="WW-WW8Num1ztrue4">
    <w:name w:val="WW-WW8Num1ztrue4"/>
    <w:rsid w:val="00F94BCC"/>
  </w:style>
  <w:style w:type="character" w:customStyle="1" w:styleId="WW-WW8Num1ztrue5">
    <w:name w:val="WW-WW8Num1ztrue5"/>
    <w:rsid w:val="00F94BCC"/>
  </w:style>
  <w:style w:type="character" w:customStyle="1" w:styleId="WW-WW8Num1ztrue6">
    <w:name w:val="WW-WW8Num1ztrue6"/>
    <w:rsid w:val="00F94BCC"/>
  </w:style>
  <w:style w:type="character" w:customStyle="1" w:styleId="WW8Num6zfalse">
    <w:name w:val="WW8Num6zfalse"/>
    <w:rsid w:val="00F94BCC"/>
  </w:style>
  <w:style w:type="character" w:customStyle="1" w:styleId="WW8Num6ztrue">
    <w:name w:val="WW8Num6ztrue"/>
    <w:rsid w:val="00F94BCC"/>
    <w:rPr>
      <w:rFonts w:ascii="Times New Roman" w:hAnsi="Times New Roman" w:cs="Times New Roman"/>
    </w:rPr>
  </w:style>
  <w:style w:type="character" w:customStyle="1" w:styleId="WW-WW8Num6ztrue">
    <w:name w:val="WW-WW8Num6ztrue"/>
    <w:rsid w:val="00F94BCC"/>
  </w:style>
  <w:style w:type="character" w:customStyle="1" w:styleId="WW-WW8Num6ztrue1">
    <w:name w:val="WW-WW8Num6ztrue1"/>
    <w:rsid w:val="00F94BCC"/>
  </w:style>
  <w:style w:type="character" w:customStyle="1" w:styleId="WW-WW8Num6ztrue2">
    <w:name w:val="WW-WW8Num6ztrue2"/>
    <w:rsid w:val="00F94BCC"/>
  </w:style>
  <w:style w:type="character" w:customStyle="1" w:styleId="WW-WW8Num6ztrue3">
    <w:name w:val="WW-WW8Num6ztrue3"/>
    <w:rsid w:val="00F94BCC"/>
  </w:style>
  <w:style w:type="character" w:customStyle="1" w:styleId="WW-WW8Num6ztrue4">
    <w:name w:val="WW-WW8Num6ztrue4"/>
    <w:rsid w:val="00F94BCC"/>
  </w:style>
  <w:style w:type="character" w:customStyle="1" w:styleId="WW-WW8Num6ztrue5">
    <w:name w:val="WW-WW8Num6ztrue5"/>
    <w:rsid w:val="00F94BCC"/>
  </w:style>
  <w:style w:type="character" w:customStyle="1" w:styleId="WW8Num10z2">
    <w:name w:val="WW8Num10z2"/>
    <w:uiPriority w:val="99"/>
    <w:rsid w:val="00F94BCC"/>
    <w:rPr>
      <w:rFonts w:ascii="Times New Roman" w:hAnsi="Times New Roman" w:cs="Times New Roman"/>
      <w:b/>
      <w:i w:val="0"/>
      <w:sz w:val="22"/>
      <w:szCs w:val="22"/>
    </w:rPr>
  </w:style>
  <w:style w:type="character" w:customStyle="1" w:styleId="WW8Num10ztrue">
    <w:name w:val="WW8Num10ztrue"/>
    <w:rsid w:val="00F94BCC"/>
  </w:style>
  <w:style w:type="character" w:customStyle="1" w:styleId="WW-WW8Num10ztrue">
    <w:name w:val="WW-WW8Num10ztrue"/>
    <w:rsid w:val="00F94BCC"/>
  </w:style>
  <w:style w:type="character" w:customStyle="1" w:styleId="WW-WW8Num10ztrue1">
    <w:name w:val="WW-WW8Num10ztrue1"/>
    <w:rsid w:val="00F94BCC"/>
  </w:style>
  <w:style w:type="character" w:customStyle="1" w:styleId="WW-WW8Num10ztrue2">
    <w:name w:val="WW-WW8Num10ztrue2"/>
    <w:rsid w:val="00F94BCC"/>
  </w:style>
  <w:style w:type="character" w:customStyle="1" w:styleId="WW-WW8Num10ztrue3">
    <w:name w:val="WW-WW8Num10ztrue3"/>
    <w:rsid w:val="00F94BCC"/>
  </w:style>
  <w:style w:type="character" w:customStyle="1" w:styleId="WW-WW8Num10ztrue4">
    <w:name w:val="WW-WW8Num10ztrue4"/>
    <w:rsid w:val="00F94BCC"/>
  </w:style>
  <w:style w:type="character" w:customStyle="1" w:styleId="WW8Num31ztrue">
    <w:name w:val="WW8Num31ztrue"/>
    <w:rsid w:val="00F94BCC"/>
  </w:style>
  <w:style w:type="character" w:customStyle="1" w:styleId="WW-WW8Num31ztrue">
    <w:name w:val="WW-WW8Num31ztrue"/>
    <w:rsid w:val="00F94BCC"/>
  </w:style>
  <w:style w:type="character" w:customStyle="1" w:styleId="WW-WW8Num31ztrue1">
    <w:name w:val="WW-WW8Num31ztrue1"/>
    <w:rsid w:val="00F94BCC"/>
  </w:style>
  <w:style w:type="character" w:customStyle="1" w:styleId="WW-WW8Num31ztrue2">
    <w:name w:val="WW-WW8Num31ztrue2"/>
    <w:rsid w:val="00F94BCC"/>
  </w:style>
  <w:style w:type="character" w:customStyle="1" w:styleId="WW-WW8Num31ztrue3">
    <w:name w:val="WW-WW8Num31ztrue3"/>
    <w:rsid w:val="00F94BCC"/>
  </w:style>
  <w:style w:type="character" w:customStyle="1" w:styleId="WW-WW8Num31ztrue4">
    <w:name w:val="WW-WW8Num31ztrue4"/>
    <w:rsid w:val="00F94BCC"/>
  </w:style>
  <w:style w:type="character" w:customStyle="1" w:styleId="WW8Num35zfalse">
    <w:name w:val="WW8Num35zfalse"/>
    <w:rsid w:val="00F94BCC"/>
    <w:rPr>
      <w:rFonts w:ascii="Times New Roman" w:hAnsi="Times New Roman" w:cs="Times New Roman"/>
      <w:sz w:val="22"/>
      <w:szCs w:val="22"/>
    </w:rPr>
  </w:style>
  <w:style w:type="character" w:customStyle="1" w:styleId="WW8Num38ztrue">
    <w:name w:val="WW8Num38ztrue"/>
    <w:rsid w:val="00F94BCC"/>
  </w:style>
  <w:style w:type="character" w:customStyle="1" w:styleId="WW-WW8Num38ztrue">
    <w:name w:val="WW-WW8Num38ztrue"/>
    <w:rsid w:val="00F94BCC"/>
  </w:style>
  <w:style w:type="character" w:customStyle="1" w:styleId="WW-WW8Num38ztrue1">
    <w:name w:val="WW-WW8Num38ztrue1"/>
    <w:rsid w:val="00F94BCC"/>
  </w:style>
  <w:style w:type="character" w:customStyle="1" w:styleId="WW-WW8Num38ztrue2">
    <w:name w:val="WW-WW8Num38ztrue2"/>
    <w:rsid w:val="00F94BCC"/>
  </w:style>
  <w:style w:type="character" w:customStyle="1" w:styleId="WW-WW8Num38ztrue3">
    <w:name w:val="WW-WW8Num38ztrue3"/>
    <w:rsid w:val="00F94BCC"/>
  </w:style>
  <w:style w:type="character" w:customStyle="1" w:styleId="WW-WW8Num38ztrue4">
    <w:name w:val="WW-WW8Num38ztrue4"/>
    <w:rsid w:val="00F94BCC"/>
  </w:style>
  <w:style w:type="character" w:customStyle="1" w:styleId="WW8Num40ztrue">
    <w:name w:val="WW8Num40ztrue"/>
    <w:rsid w:val="00F94BCC"/>
  </w:style>
  <w:style w:type="character" w:customStyle="1" w:styleId="WW-WW8Num40ztrue">
    <w:name w:val="WW-WW8Num40ztrue"/>
    <w:rsid w:val="00F94BCC"/>
  </w:style>
  <w:style w:type="character" w:customStyle="1" w:styleId="WW-WW8Num40ztrue1">
    <w:name w:val="WW-WW8Num40ztrue1"/>
    <w:rsid w:val="00F94BCC"/>
  </w:style>
  <w:style w:type="character" w:customStyle="1" w:styleId="WW-WW8Num40ztrue2">
    <w:name w:val="WW-WW8Num40ztrue2"/>
    <w:rsid w:val="00F94BCC"/>
  </w:style>
  <w:style w:type="character" w:customStyle="1" w:styleId="WW-WW8Num40ztrue3">
    <w:name w:val="WW-WW8Num40ztrue3"/>
    <w:rsid w:val="00F94BCC"/>
  </w:style>
  <w:style w:type="character" w:customStyle="1" w:styleId="WW-WW8Num40ztrue4">
    <w:name w:val="WW-WW8Num40ztrue4"/>
    <w:rsid w:val="00F94BCC"/>
  </w:style>
  <w:style w:type="character" w:customStyle="1" w:styleId="WW-WW8Num40ztrue5">
    <w:name w:val="WW-WW8Num40ztrue5"/>
    <w:rsid w:val="00F94BCC"/>
  </w:style>
  <w:style w:type="character" w:customStyle="1" w:styleId="WW-WW8Num40ztrue6">
    <w:name w:val="WW-WW8Num40ztrue6"/>
    <w:rsid w:val="00F94BCC"/>
  </w:style>
  <w:style w:type="character" w:customStyle="1" w:styleId="WW8Num41ztrue">
    <w:name w:val="WW8Num41ztrue"/>
    <w:rsid w:val="00F94BCC"/>
  </w:style>
  <w:style w:type="character" w:customStyle="1" w:styleId="WW-WW8Num41ztrue">
    <w:name w:val="WW-WW8Num41ztrue"/>
    <w:rsid w:val="00F94BCC"/>
  </w:style>
  <w:style w:type="character" w:customStyle="1" w:styleId="WW-WW8Num41ztrue1">
    <w:name w:val="WW-WW8Num41ztrue1"/>
    <w:rsid w:val="00F94BCC"/>
  </w:style>
  <w:style w:type="character" w:customStyle="1" w:styleId="WW-WW8Num41ztrue2">
    <w:name w:val="WW-WW8Num41ztrue2"/>
    <w:rsid w:val="00F94BCC"/>
  </w:style>
  <w:style w:type="character" w:customStyle="1" w:styleId="WW-WW8Num41ztrue3">
    <w:name w:val="WW-WW8Num41ztrue3"/>
    <w:rsid w:val="00F94BCC"/>
  </w:style>
  <w:style w:type="character" w:customStyle="1" w:styleId="WW8Num42zfalse">
    <w:name w:val="WW8Num42zfalse"/>
    <w:rsid w:val="00F94BCC"/>
    <w:rPr>
      <w:rFonts w:ascii="Times New Roman" w:hAnsi="Times New Roman" w:cs="Times New Roman"/>
    </w:rPr>
  </w:style>
  <w:style w:type="character" w:customStyle="1" w:styleId="WW8Num42ztrue">
    <w:name w:val="WW8Num42ztrue"/>
    <w:rsid w:val="00F94BCC"/>
  </w:style>
  <w:style w:type="character" w:customStyle="1" w:styleId="WW-WW8Num42ztrue">
    <w:name w:val="WW-WW8Num42ztrue"/>
    <w:rsid w:val="00F94BCC"/>
  </w:style>
  <w:style w:type="character" w:customStyle="1" w:styleId="WW-WW8Num42ztrue1">
    <w:name w:val="WW-WW8Num42ztrue1"/>
    <w:rsid w:val="00F94BCC"/>
  </w:style>
  <w:style w:type="character" w:customStyle="1" w:styleId="WW-WW8Num42ztrue2">
    <w:name w:val="WW-WW8Num42ztrue2"/>
    <w:rsid w:val="00F94BCC"/>
  </w:style>
  <w:style w:type="character" w:customStyle="1" w:styleId="WW-WW8Num42ztrue3">
    <w:name w:val="WW-WW8Num42ztrue3"/>
    <w:rsid w:val="00F94BCC"/>
  </w:style>
  <w:style w:type="character" w:customStyle="1" w:styleId="WW-WW8Num42ztrue4">
    <w:name w:val="WW-WW8Num42ztrue4"/>
    <w:rsid w:val="00F94BCC"/>
  </w:style>
  <w:style w:type="character" w:customStyle="1" w:styleId="WW-WW8Num42ztrue5">
    <w:name w:val="WW-WW8Num42ztrue5"/>
    <w:rsid w:val="00F94BCC"/>
  </w:style>
  <w:style w:type="character" w:customStyle="1" w:styleId="WW-WW8Num42ztrue6">
    <w:name w:val="WW-WW8Num42ztrue6"/>
    <w:rsid w:val="00F94BCC"/>
  </w:style>
  <w:style w:type="character" w:customStyle="1" w:styleId="WW8Num43z0">
    <w:name w:val="WW8Num43z0"/>
    <w:rsid w:val="00F94BCC"/>
    <w:rPr>
      <w:rFonts w:ascii="Times New Roman" w:hAnsi="Times New Roman" w:cs="Times New Roman"/>
      <w:b/>
      <w:strike w:val="0"/>
      <w:dstrike w:val="0"/>
      <w:color w:val="auto"/>
      <w:sz w:val="22"/>
      <w:szCs w:val="22"/>
    </w:rPr>
  </w:style>
  <w:style w:type="character" w:customStyle="1" w:styleId="WW8Num43ztrue">
    <w:name w:val="WW8Num43ztrue"/>
    <w:rsid w:val="00F94BCC"/>
  </w:style>
  <w:style w:type="character" w:customStyle="1" w:styleId="WW-WW8Num43ztrue">
    <w:name w:val="WW-WW8Num43ztrue"/>
    <w:rsid w:val="00F94BCC"/>
  </w:style>
  <w:style w:type="character" w:customStyle="1" w:styleId="WW-WW8Num43ztrue1">
    <w:name w:val="WW-WW8Num43ztrue1"/>
    <w:rsid w:val="00F94BCC"/>
  </w:style>
  <w:style w:type="character" w:customStyle="1" w:styleId="WW-WW8Num43ztrue2">
    <w:name w:val="WW-WW8Num43ztrue2"/>
    <w:rsid w:val="00F94BCC"/>
  </w:style>
  <w:style w:type="character" w:customStyle="1" w:styleId="WW-WW8Num43ztrue3">
    <w:name w:val="WW-WW8Num43ztrue3"/>
    <w:rsid w:val="00F94BCC"/>
  </w:style>
  <w:style w:type="character" w:customStyle="1" w:styleId="WW-WW8Num43ztrue4">
    <w:name w:val="WW-WW8Num43ztrue4"/>
    <w:rsid w:val="00F94BCC"/>
  </w:style>
  <w:style w:type="character" w:customStyle="1" w:styleId="WW-WW8Num43ztrue5">
    <w:name w:val="WW-WW8Num43ztrue5"/>
    <w:rsid w:val="00F94BCC"/>
  </w:style>
  <w:style w:type="character" w:customStyle="1" w:styleId="WW-WW8Num43ztrue6">
    <w:name w:val="WW-WW8Num43ztrue6"/>
    <w:rsid w:val="00F94BCC"/>
  </w:style>
  <w:style w:type="character" w:customStyle="1" w:styleId="WW8Num44zfalse">
    <w:name w:val="WW8Num44zfalse"/>
    <w:rsid w:val="00F94BCC"/>
    <w:rPr>
      <w:rFonts w:ascii="Times New Roman" w:hAnsi="Times New Roman" w:cs="Times New Roman"/>
      <w:b/>
      <w:color w:val="92D050"/>
      <w:sz w:val="22"/>
      <w:szCs w:val="22"/>
    </w:rPr>
  </w:style>
  <w:style w:type="character" w:customStyle="1" w:styleId="WW8Num44ztrue">
    <w:name w:val="WW8Num44ztrue"/>
    <w:rsid w:val="00F94BCC"/>
  </w:style>
  <w:style w:type="character" w:customStyle="1" w:styleId="WW-WW8Num44ztrue">
    <w:name w:val="WW-WW8Num44ztrue"/>
    <w:rsid w:val="00F94BCC"/>
    <w:rPr>
      <w:rFonts w:ascii="Times New Roman" w:hAnsi="Times New Roman" w:cs="Times New Roman"/>
      <w:color w:val="FF0000"/>
    </w:rPr>
  </w:style>
  <w:style w:type="character" w:customStyle="1" w:styleId="WW-WW8Num44ztrue1">
    <w:name w:val="WW-WW8Num44ztrue1"/>
    <w:rsid w:val="00F94BCC"/>
  </w:style>
  <w:style w:type="character" w:customStyle="1" w:styleId="WW-WW8Num44ztrue2">
    <w:name w:val="WW-WW8Num44ztrue2"/>
    <w:rsid w:val="00F94BCC"/>
  </w:style>
  <w:style w:type="character" w:customStyle="1" w:styleId="WW-WW8Num44ztrue3">
    <w:name w:val="WW-WW8Num44ztrue3"/>
    <w:rsid w:val="00F94BCC"/>
  </w:style>
  <w:style w:type="character" w:customStyle="1" w:styleId="WW-WW8Num44ztrue4">
    <w:name w:val="WW-WW8Num44ztrue4"/>
    <w:rsid w:val="00F94BCC"/>
  </w:style>
  <w:style w:type="character" w:customStyle="1" w:styleId="WW-WW8Num44ztrue5">
    <w:name w:val="WW-WW8Num44ztrue5"/>
    <w:rsid w:val="00F94BCC"/>
  </w:style>
  <w:style w:type="character" w:customStyle="1" w:styleId="WW-WW8Num44ztrue6">
    <w:name w:val="WW-WW8Num44ztrue6"/>
    <w:rsid w:val="00F94BCC"/>
  </w:style>
  <w:style w:type="character" w:customStyle="1" w:styleId="WW8Num45z0">
    <w:name w:val="WW8Num45z0"/>
    <w:rsid w:val="00F94BCC"/>
    <w:rPr>
      <w:rFonts w:ascii="Times New Roman" w:hAnsi="Times New Roman" w:cs="Times New Roman"/>
      <w:b/>
      <w:sz w:val="22"/>
      <w:szCs w:val="22"/>
    </w:rPr>
  </w:style>
  <w:style w:type="character" w:customStyle="1" w:styleId="WW8Num45z1">
    <w:name w:val="WW8Num45z1"/>
    <w:rsid w:val="00F94BCC"/>
    <w:rPr>
      <w:rFonts w:ascii="Times New Roman" w:hAnsi="Times New Roman" w:cs="Times New Roman"/>
      <w:b/>
      <w:color w:val="000000"/>
      <w:sz w:val="22"/>
      <w:szCs w:val="22"/>
    </w:rPr>
  </w:style>
  <w:style w:type="character" w:customStyle="1" w:styleId="WW8Num45z2">
    <w:name w:val="WW8Num45z2"/>
    <w:rsid w:val="00F94BCC"/>
    <w:rPr>
      <w:b/>
      <w:i w:val="0"/>
      <w:sz w:val="22"/>
      <w:szCs w:val="22"/>
    </w:rPr>
  </w:style>
  <w:style w:type="character" w:customStyle="1" w:styleId="WW8Num45z3">
    <w:name w:val="WW8Num45z3"/>
    <w:rsid w:val="00F94BCC"/>
    <w:rPr>
      <w:rFonts w:ascii="Times New Roman" w:hAnsi="Times New Roman" w:cs="Times New Roman"/>
      <w:b/>
      <w:strike w:val="0"/>
      <w:dstrike w:val="0"/>
      <w:color w:val="000000"/>
      <w:sz w:val="22"/>
      <w:szCs w:val="22"/>
    </w:rPr>
  </w:style>
  <w:style w:type="character" w:customStyle="1" w:styleId="WW8Num45ztrue">
    <w:name w:val="WW8Num45ztrue"/>
    <w:rsid w:val="00F94BCC"/>
  </w:style>
  <w:style w:type="character" w:customStyle="1" w:styleId="WW-WW8Num45ztrue">
    <w:name w:val="WW-WW8Num45ztrue"/>
    <w:rsid w:val="00F94BCC"/>
  </w:style>
  <w:style w:type="character" w:customStyle="1" w:styleId="WW-WW8Num45ztrue1">
    <w:name w:val="WW-WW8Num45ztrue1"/>
    <w:rsid w:val="00F94BCC"/>
  </w:style>
  <w:style w:type="character" w:customStyle="1" w:styleId="WW-WW8Num45ztrue2">
    <w:name w:val="WW-WW8Num45ztrue2"/>
    <w:rsid w:val="00F94BCC"/>
  </w:style>
  <w:style w:type="character" w:customStyle="1" w:styleId="WW-WW8Num45ztrue3">
    <w:name w:val="WW-WW8Num45ztrue3"/>
    <w:rsid w:val="00F94BCC"/>
  </w:style>
  <w:style w:type="character" w:customStyle="1" w:styleId="WW8Num46zfalse">
    <w:name w:val="WW8Num46zfalse"/>
    <w:rsid w:val="00F94BCC"/>
    <w:rPr>
      <w:rFonts w:ascii="Times New Roman" w:hAnsi="Times New Roman" w:cs="Times New Roman"/>
    </w:rPr>
  </w:style>
  <w:style w:type="character" w:customStyle="1" w:styleId="WW8Num46ztrue">
    <w:name w:val="WW8Num46ztrue"/>
    <w:rsid w:val="00F94BCC"/>
    <w:rPr>
      <w:rFonts w:ascii="Times New Roman" w:hAnsi="Times New Roman" w:cs="Times New Roman"/>
    </w:rPr>
  </w:style>
  <w:style w:type="character" w:customStyle="1" w:styleId="WW8Num46z2">
    <w:name w:val="WW8Num46z2"/>
    <w:rsid w:val="00F94BCC"/>
    <w:rPr>
      <w:b w:val="0"/>
    </w:rPr>
  </w:style>
  <w:style w:type="character" w:customStyle="1" w:styleId="WW-WW8Num46ztrue">
    <w:name w:val="WW-WW8Num46ztrue"/>
    <w:rsid w:val="00F94BCC"/>
  </w:style>
  <w:style w:type="character" w:customStyle="1" w:styleId="WW-WW8Num46ztrue1">
    <w:name w:val="WW-WW8Num46ztrue1"/>
    <w:rsid w:val="00F94BCC"/>
  </w:style>
  <w:style w:type="character" w:customStyle="1" w:styleId="WW-WW8Num46ztrue2">
    <w:name w:val="WW-WW8Num46ztrue2"/>
    <w:rsid w:val="00F94BCC"/>
  </w:style>
  <w:style w:type="character" w:customStyle="1" w:styleId="WW-WW8Num46ztrue3">
    <w:name w:val="WW-WW8Num46ztrue3"/>
    <w:rsid w:val="00F94BCC"/>
  </w:style>
  <w:style w:type="character" w:customStyle="1" w:styleId="WW-WW8Num46ztrue4">
    <w:name w:val="WW-WW8Num46ztrue4"/>
    <w:rsid w:val="00F94BCC"/>
  </w:style>
  <w:style w:type="character" w:customStyle="1" w:styleId="WW-WW8Num46ztrue5">
    <w:name w:val="WW-WW8Num46ztrue5"/>
    <w:rsid w:val="00F94BCC"/>
  </w:style>
  <w:style w:type="character" w:customStyle="1" w:styleId="WW8Num47zfalse">
    <w:name w:val="WW8Num47zfalse"/>
    <w:rsid w:val="00F94BCC"/>
    <w:rPr>
      <w:rFonts w:ascii="Times New Roman" w:hAnsi="Times New Roman" w:cs="Times New Roman"/>
    </w:rPr>
  </w:style>
  <w:style w:type="character" w:customStyle="1" w:styleId="WW8Num47ztrue">
    <w:name w:val="WW8Num47ztrue"/>
    <w:rsid w:val="00F94BCC"/>
  </w:style>
  <w:style w:type="character" w:customStyle="1" w:styleId="WW-WW8Num47ztrue">
    <w:name w:val="WW-WW8Num47ztrue"/>
    <w:rsid w:val="00F94BCC"/>
  </w:style>
  <w:style w:type="character" w:customStyle="1" w:styleId="WW-WW8Num47ztrue1">
    <w:name w:val="WW-WW8Num47ztrue1"/>
    <w:rsid w:val="00F94BCC"/>
  </w:style>
  <w:style w:type="character" w:customStyle="1" w:styleId="WW-WW8Num47ztrue2">
    <w:name w:val="WW-WW8Num47ztrue2"/>
    <w:rsid w:val="00F94BCC"/>
  </w:style>
  <w:style w:type="character" w:customStyle="1" w:styleId="WW-WW8Num47ztrue3">
    <w:name w:val="WW-WW8Num47ztrue3"/>
    <w:rsid w:val="00F94BCC"/>
  </w:style>
  <w:style w:type="character" w:customStyle="1" w:styleId="WW-WW8Num47ztrue4">
    <w:name w:val="WW-WW8Num47ztrue4"/>
    <w:rsid w:val="00F94BCC"/>
  </w:style>
  <w:style w:type="character" w:customStyle="1" w:styleId="WW-WW8Num47ztrue5">
    <w:name w:val="WW-WW8Num47ztrue5"/>
    <w:rsid w:val="00F94BCC"/>
  </w:style>
  <w:style w:type="character" w:customStyle="1" w:styleId="WW-WW8Num47ztrue6">
    <w:name w:val="WW-WW8Num47ztrue6"/>
    <w:rsid w:val="00F94BCC"/>
  </w:style>
  <w:style w:type="character" w:customStyle="1" w:styleId="WW8Num48zfalse">
    <w:name w:val="WW8Num48zfalse"/>
    <w:rsid w:val="00F94BCC"/>
    <w:rPr>
      <w:rFonts w:ascii="Times New Roman" w:hAnsi="Times New Roman" w:cs="Times New Roman"/>
    </w:rPr>
  </w:style>
  <w:style w:type="character" w:customStyle="1" w:styleId="WW8Num48ztrue">
    <w:name w:val="WW8Num48ztrue"/>
    <w:rsid w:val="00F94BCC"/>
  </w:style>
  <w:style w:type="character" w:customStyle="1" w:styleId="WW-WW8Num48ztrue">
    <w:name w:val="WW-WW8Num48ztrue"/>
    <w:rsid w:val="00F94BCC"/>
  </w:style>
  <w:style w:type="character" w:customStyle="1" w:styleId="WW-WW8Num48ztrue1">
    <w:name w:val="WW-WW8Num48ztrue1"/>
    <w:rsid w:val="00F94BCC"/>
  </w:style>
  <w:style w:type="character" w:customStyle="1" w:styleId="WW-WW8Num48ztrue2">
    <w:name w:val="WW-WW8Num48ztrue2"/>
    <w:rsid w:val="00F94BCC"/>
  </w:style>
  <w:style w:type="character" w:customStyle="1" w:styleId="WW-WW8Num48ztrue3">
    <w:name w:val="WW-WW8Num48ztrue3"/>
    <w:rsid w:val="00F94BCC"/>
  </w:style>
  <w:style w:type="character" w:customStyle="1" w:styleId="WW-WW8Num48ztrue4">
    <w:name w:val="WW-WW8Num48ztrue4"/>
    <w:rsid w:val="00F94BCC"/>
  </w:style>
  <w:style w:type="character" w:customStyle="1" w:styleId="WW-WW8Num48ztrue5">
    <w:name w:val="WW-WW8Num48ztrue5"/>
    <w:rsid w:val="00F94BCC"/>
  </w:style>
  <w:style w:type="character" w:customStyle="1" w:styleId="WW-WW8Num48ztrue6">
    <w:name w:val="WW-WW8Num48ztrue6"/>
    <w:rsid w:val="00F94BCC"/>
  </w:style>
  <w:style w:type="character" w:customStyle="1" w:styleId="WW8Num49z0">
    <w:name w:val="WW8Num49z0"/>
    <w:rsid w:val="00F94BCC"/>
    <w:rPr>
      <w:rFonts w:ascii="Symbol" w:hAnsi="Symbol" w:cs="Symbol"/>
      <w:b/>
    </w:rPr>
  </w:style>
  <w:style w:type="character" w:customStyle="1" w:styleId="WW8Num49z1">
    <w:name w:val="WW8Num49z1"/>
    <w:rsid w:val="00F94BCC"/>
    <w:rPr>
      <w:rFonts w:ascii="Courier New" w:hAnsi="Courier New" w:cs="Courier New"/>
    </w:rPr>
  </w:style>
  <w:style w:type="character" w:customStyle="1" w:styleId="WW8Num49z2">
    <w:name w:val="WW8Num49z2"/>
    <w:rsid w:val="00F94BCC"/>
    <w:rPr>
      <w:rFonts w:ascii="Wingdings" w:hAnsi="Wingdings" w:cs="Wingdings"/>
    </w:rPr>
  </w:style>
  <w:style w:type="character" w:customStyle="1" w:styleId="WW8Num49z3">
    <w:name w:val="WW8Num49z3"/>
    <w:rsid w:val="00F94BCC"/>
    <w:rPr>
      <w:rFonts w:ascii="Symbol" w:hAnsi="Symbol" w:cs="Symbol"/>
    </w:rPr>
  </w:style>
  <w:style w:type="character" w:customStyle="1" w:styleId="WW8Num50z0">
    <w:name w:val="WW8Num50z0"/>
    <w:rsid w:val="00F94BCC"/>
    <w:rPr>
      <w:rFonts w:ascii="Times New Roman" w:hAnsi="Times New Roman" w:cs="Times New Roman"/>
      <w:b w:val="0"/>
      <w:i w:val="0"/>
      <w:iCs w:val="0"/>
      <w:color w:val="000000"/>
      <w:sz w:val="22"/>
      <w:szCs w:val="22"/>
    </w:rPr>
  </w:style>
  <w:style w:type="character" w:customStyle="1" w:styleId="WW8Num50z1">
    <w:name w:val="WW8Num50z1"/>
    <w:rsid w:val="00F94BCC"/>
    <w:rPr>
      <w:rFonts w:ascii="OpenSymbol" w:hAnsi="OpenSymbol" w:cs="OpenSymbol"/>
    </w:rPr>
  </w:style>
  <w:style w:type="character" w:customStyle="1" w:styleId="WW8Num50ztrue">
    <w:name w:val="WW8Num50ztrue"/>
    <w:rsid w:val="00F94BCC"/>
  </w:style>
  <w:style w:type="character" w:customStyle="1" w:styleId="WW-WW8Num50ztrue">
    <w:name w:val="WW-WW8Num50ztrue"/>
    <w:rsid w:val="00F94BCC"/>
  </w:style>
  <w:style w:type="character" w:customStyle="1" w:styleId="WW-WW8Num50ztrue1">
    <w:name w:val="WW-WW8Num50ztrue1"/>
    <w:rsid w:val="00F94BCC"/>
  </w:style>
  <w:style w:type="character" w:customStyle="1" w:styleId="WW-WW8Num50ztrue2">
    <w:name w:val="WW-WW8Num50ztrue2"/>
    <w:rsid w:val="00F94BCC"/>
  </w:style>
  <w:style w:type="character" w:customStyle="1" w:styleId="WW-WW8Num50ztrue3">
    <w:name w:val="WW-WW8Num50ztrue3"/>
    <w:rsid w:val="00F94BCC"/>
  </w:style>
  <w:style w:type="character" w:customStyle="1" w:styleId="WW-WW8Num50ztrue4">
    <w:name w:val="WW-WW8Num50ztrue4"/>
    <w:rsid w:val="00F94BCC"/>
  </w:style>
  <w:style w:type="character" w:customStyle="1" w:styleId="WW8Num51zfalse">
    <w:name w:val="WW8Num51zfalse"/>
    <w:rsid w:val="00F94BCC"/>
  </w:style>
  <w:style w:type="character" w:customStyle="1" w:styleId="WW8Num51ztrue">
    <w:name w:val="WW8Num51ztrue"/>
    <w:rsid w:val="00F94BCC"/>
  </w:style>
  <w:style w:type="character" w:customStyle="1" w:styleId="WW-WW8Num51ztrue">
    <w:name w:val="WW-WW8Num51ztrue"/>
    <w:rsid w:val="00F94BCC"/>
  </w:style>
  <w:style w:type="character" w:customStyle="1" w:styleId="WW-WW8Num51ztrue1">
    <w:name w:val="WW-WW8Num51ztrue1"/>
    <w:rsid w:val="00F94BCC"/>
  </w:style>
  <w:style w:type="character" w:customStyle="1" w:styleId="WW-WW8Num51ztrue2">
    <w:name w:val="WW-WW8Num51ztrue2"/>
    <w:rsid w:val="00F94BCC"/>
  </w:style>
  <w:style w:type="character" w:customStyle="1" w:styleId="WW-WW8Num51ztrue3">
    <w:name w:val="WW-WW8Num51ztrue3"/>
    <w:rsid w:val="00F94BCC"/>
  </w:style>
  <w:style w:type="character" w:customStyle="1" w:styleId="WW-WW8Num51ztrue4">
    <w:name w:val="WW-WW8Num51ztrue4"/>
    <w:rsid w:val="00F94BCC"/>
  </w:style>
  <w:style w:type="character" w:customStyle="1" w:styleId="WW-WW8Num51ztrue5">
    <w:name w:val="WW-WW8Num51ztrue5"/>
    <w:rsid w:val="00F94BCC"/>
  </w:style>
  <w:style w:type="character" w:customStyle="1" w:styleId="WW-WW8Num51ztrue6">
    <w:name w:val="WW-WW8Num51ztrue6"/>
    <w:rsid w:val="00F94BCC"/>
  </w:style>
  <w:style w:type="character" w:customStyle="1" w:styleId="WW8Num52z0">
    <w:name w:val="WW8Num52z0"/>
    <w:rsid w:val="00F94BCC"/>
    <w:rPr>
      <w:sz w:val="24"/>
      <w:szCs w:val="24"/>
    </w:rPr>
  </w:style>
  <w:style w:type="character" w:customStyle="1" w:styleId="WW8Num52ztrue">
    <w:name w:val="WW8Num52ztrue"/>
    <w:rsid w:val="00F94BCC"/>
  </w:style>
  <w:style w:type="character" w:customStyle="1" w:styleId="WW-WW8Num52ztrue">
    <w:name w:val="WW-WW8Num52ztrue"/>
    <w:rsid w:val="00F94BCC"/>
  </w:style>
  <w:style w:type="character" w:customStyle="1" w:styleId="WW-WW8Num52ztrue1">
    <w:name w:val="WW-WW8Num52ztrue1"/>
    <w:rsid w:val="00F94BCC"/>
  </w:style>
  <w:style w:type="character" w:customStyle="1" w:styleId="WW-WW8Num52ztrue2">
    <w:name w:val="WW-WW8Num52ztrue2"/>
    <w:rsid w:val="00F94BCC"/>
  </w:style>
  <w:style w:type="character" w:customStyle="1" w:styleId="WW-WW8Num52ztrue3">
    <w:name w:val="WW-WW8Num52ztrue3"/>
    <w:rsid w:val="00F94BCC"/>
  </w:style>
  <w:style w:type="character" w:customStyle="1" w:styleId="WW-WW8Num52ztrue4">
    <w:name w:val="WW-WW8Num52ztrue4"/>
    <w:rsid w:val="00F94BCC"/>
  </w:style>
  <w:style w:type="character" w:customStyle="1" w:styleId="WW-WW8Num52ztrue5">
    <w:name w:val="WW-WW8Num52ztrue5"/>
    <w:rsid w:val="00F94BCC"/>
  </w:style>
  <w:style w:type="character" w:customStyle="1" w:styleId="WW-WW8Num52ztrue6">
    <w:name w:val="WW-WW8Num52ztrue6"/>
    <w:rsid w:val="00F94BCC"/>
  </w:style>
  <w:style w:type="character" w:customStyle="1" w:styleId="WW8Num53z0">
    <w:name w:val="WW8Num53z0"/>
    <w:rsid w:val="00F94BCC"/>
    <w:rPr>
      <w:rFonts w:ascii="Times New Roman" w:eastAsia="Times New Roman" w:hAnsi="Times New Roman" w:cs="Times New Roman"/>
      <w:b w:val="0"/>
      <w:color w:val="auto"/>
    </w:rPr>
  </w:style>
  <w:style w:type="character" w:customStyle="1" w:styleId="WW8Num53z1">
    <w:name w:val="WW8Num53z1"/>
    <w:rsid w:val="00F94BCC"/>
    <w:rPr>
      <w:rFonts w:ascii="Courier New" w:hAnsi="Courier New" w:cs="Courier New"/>
    </w:rPr>
  </w:style>
  <w:style w:type="character" w:customStyle="1" w:styleId="WW8Num53z2">
    <w:name w:val="WW8Num53z2"/>
    <w:rsid w:val="00F94BCC"/>
    <w:rPr>
      <w:rFonts w:ascii="Wingdings" w:hAnsi="Wingdings" w:cs="Wingdings"/>
    </w:rPr>
  </w:style>
  <w:style w:type="character" w:customStyle="1" w:styleId="WW8Num53z3">
    <w:name w:val="WW8Num53z3"/>
    <w:rsid w:val="00F94BCC"/>
    <w:rPr>
      <w:rFonts w:ascii="Symbol" w:hAnsi="Symbol" w:cs="Symbol"/>
    </w:rPr>
  </w:style>
  <w:style w:type="character" w:customStyle="1" w:styleId="WW8Num54zfalse">
    <w:name w:val="WW8Num54zfalse"/>
    <w:rsid w:val="00F94BCC"/>
    <w:rPr>
      <w:rFonts w:ascii="Times New Roman" w:hAnsi="Times New Roman" w:cs="Times New Roman"/>
    </w:rPr>
  </w:style>
  <w:style w:type="character" w:customStyle="1" w:styleId="WW8Num54ztrue">
    <w:name w:val="WW8Num54ztrue"/>
    <w:rsid w:val="00F94BCC"/>
  </w:style>
  <w:style w:type="character" w:customStyle="1" w:styleId="WW-WW8Num54ztrue">
    <w:name w:val="WW-WW8Num54ztrue"/>
    <w:rsid w:val="00F94BCC"/>
  </w:style>
  <w:style w:type="character" w:customStyle="1" w:styleId="WW-WW8Num54ztrue1">
    <w:name w:val="WW-WW8Num54ztrue1"/>
    <w:rsid w:val="00F94BCC"/>
  </w:style>
  <w:style w:type="character" w:customStyle="1" w:styleId="WW-WW8Num54ztrue2">
    <w:name w:val="WW-WW8Num54ztrue2"/>
    <w:rsid w:val="00F94BCC"/>
  </w:style>
  <w:style w:type="character" w:customStyle="1" w:styleId="WW-WW8Num54ztrue3">
    <w:name w:val="WW-WW8Num54ztrue3"/>
    <w:rsid w:val="00F94BCC"/>
  </w:style>
  <w:style w:type="character" w:customStyle="1" w:styleId="WW-WW8Num54ztrue4">
    <w:name w:val="WW-WW8Num54ztrue4"/>
    <w:rsid w:val="00F94BCC"/>
  </w:style>
  <w:style w:type="character" w:customStyle="1" w:styleId="WW-WW8Num54ztrue5">
    <w:name w:val="WW-WW8Num54ztrue5"/>
    <w:rsid w:val="00F94BCC"/>
  </w:style>
  <w:style w:type="character" w:customStyle="1" w:styleId="WW-WW8Num54ztrue6">
    <w:name w:val="WW-WW8Num54ztrue6"/>
    <w:rsid w:val="00F94BCC"/>
  </w:style>
  <w:style w:type="character" w:customStyle="1" w:styleId="WW8Num55z0">
    <w:name w:val="WW8Num55z0"/>
    <w:rsid w:val="00F94BCC"/>
    <w:rPr>
      <w:b w:val="0"/>
    </w:rPr>
  </w:style>
  <w:style w:type="character" w:customStyle="1" w:styleId="WW8Num55ztrue">
    <w:name w:val="WW8Num55ztrue"/>
    <w:rsid w:val="00F94BCC"/>
  </w:style>
  <w:style w:type="character" w:customStyle="1" w:styleId="WW-WW8Num55ztrue">
    <w:name w:val="WW-WW8Num55ztrue"/>
    <w:rsid w:val="00F94BCC"/>
  </w:style>
  <w:style w:type="character" w:customStyle="1" w:styleId="WW-WW8Num55ztrue1">
    <w:name w:val="WW-WW8Num55ztrue1"/>
    <w:rsid w:val="00F94BCC"/>
  </w:style>
  <w:style w:type="character" w:customStyle="1" w:styleId="WW-WW8Num55ztrue2">
    <w:name w:val="WW-WW8Num55ztrue2"/>
    <w:rsid w:val="00F94BCC"/>
  </w:style>
  <w:style w:type="character" w:customStyle="1" w:styleId="WW-WW8Num55ztrue3">
    <w:name w:val="WW-WW8Num55ztrue3"/>
    <w:rsid w:val="00F94BCC"/>
  </w:style>
  <w:style w:type="character" w:customStyle="1" w:styleId="WW-WW8Num55ztrue4">
    <w:name w:val="WW-WW8Num55ztrue4"/>
    <w:rsid w:val="00F94BCC"/>
  </w:style>
  <w:style w:type="character" w:customStyle="1" w:styleId="WW-WW8Num55ztrue5">
    <w:name w:val="WW-WW8Num55ztrue5"/>
    <w:rsid w:val="00F94BCC"/>
  </w:style>
  <w:style w:type="character" w:customStyle="1" w:styleId="WW-WW8Num55ztrue6">
    <w:name w:val="WW-WW8Num55ztrue6"/>
    <w:rsid w:val="00F94BCC"/>
  </w:style>
  <w:style w:type="character" w:customStyle="1" w:styleId="WW8Num56zfalse">
    <w:name w:val="WW8Num56zfalse"/>
    <w:rsid w:val="00F94BCC"/>
  </w:style>
  <w:style w:type="character" w:customStyle="1" w:styleId="WW8Num56ztrue">
    <w:name w:val="WW8Num56ztrue"/>
    <w:rsid w:val="00F94BCC"/>
  </w:style>
  <w:style w:type="character" w:customStyle="1" w:styleId="WW-WW8Num56ztrue">
    <w:name w:val="WW-WW8Num56ztrue"/>
    <w:rsid w:val="00F94BCC"/>
  </w:style>
  <w:style w:type="character" w:customStyle="1" w:styleId="WW-WW8Num56ztrue1">
    <w:name w:val="WW-WW8Num56ztrue1"/>
    <w:rsid w:val="00F94BCC"/>
  </w:style>
  <w:style w:type="character" w:customStyle="1" w:styleId="WW-WW8Num56ztrue2">
    <w:name w:val="WW-WW8Num56ztrue2"/>
    <w:rsid w:val="00F94BCC"/>
  </w:style>
  <w:style w:type="character" w:customStyle="1" w:styleId="WW-WW8Num56ztrue3">
    <w:name w:val="WW-WW8Num56ztrue3"/>
    <w:rsid w:val="00F94BCC"/>
  </w:style>
  <w:style w:type="character" w:customStyle="1" w:styleId="WW-WW8Num56ztrue4">
    <w:name w:val="WW-WW8Num56ztrue4"/>
    <w:rsid w:val="00F94BCC"/>
  </w:style>
  <w:style w:type="character" w:customStyle="1" w:styleId="WW-WW8Num56ztrue5">
    <w:name w:val="WW-WW8Num56ztrue5"/>
    <w:rsid w:val="00F94BCC"/>
  </w:style>
  <w:style w:type="character" w:customStyle="1" w:styleId="WW-WW8Num56ztrue6">
    <w:name w:val="WW-WW8Num56ztrue6"/>
    <w:rsid w:val="00F94BCC"/>
  </w:style>
  <w:style w:type="character" w:customStyle="1" w:styleId="WW8Num57zfalse">
    <w:name w:val="WW8Num57zfalse"/>
    <w:rsid w:val="00F94BCC"/>
  </w:style>
  <w:style w:type="character" w:customStyle="1" w:styleId="WW8Num57ztrue">
    <w:name w:val="WW8Num57ztrue"/>
    <w:rsid w:val="00F94BCC"/>
  </w:style>
  <w:style w:type="character" w:customStyle="1" w:styleId="WW-WW8Num57ztrue">
    <w:name w:val="WW-WW8Num57ztrue"/>
    <w:rsid w:val="00F94BCC"/>
  </w:style>
  <w:style w:type="character" w:customStyle="1" w:styleId="WW-WW8Num57ztrue1">
    <w:name w:val="WW-WW8Num57ztrue1"/>
    <w:rsid w:val="00F94BCC"/>
  </w:style>
  <w:style w:type="character" w:customStyle="1" w:styleId="WW-WW8Num57ztrue2">
    <w:name w:val="WW-WW8Num57ztrue2"/>
    <w:rsid w:val="00F94BCC"/>
  </w:style>
  <w:style w:type="character" w:customStyle="1" w:styleId="WW-WW8Num57ztrue3">
    <w:name w:val="WW-WW8Num57ztrue3"/>
    <w:rsid w:val="00F94BCC"/>
  </w:style>
  <w:style w:type="character" w:customStyle="1" w:styleId="WW-WW8Num57ztrue4">
    <w:name w:val="WW-WW8Num57ztrue4"/>
    <w:rsid w:val="00F94BCC"/>
  </w:style>
  <w:style w:type="character" w:customStyle="1" w:styleId="WW-WW8Num57ztrue5">
    <w:name w:val="WW-WW8Num57ztrue5"/>
    <w:rsid w:val="00F94BCC"/>
  </w:style>
  <w:style w:type="character" w:customStyle="1" w:styleId="WW-WW8Num57ztrue6">
    <w:name w:val="WW-WW8Num57ztrue6"/>
    <w:rsid w:val="00F94BCC"/>
  </w:style>
  <w:style w:type="character" w:customStyle="1" w:styleId="Domylnaczcionkaakapitu3">
    <w:name w:val="Domyślna czcionka akapitu3"/>
    <w:rsid w:val="00F94BCC"/>
  </w:style>
  <w:style w:type="character" w:customStyle="1" w:styleId="WW-WW8Num1ztrue7">
    <w:name w:val="WW-WW8Num1ztrue7"/>
    <w:rsid w:val="00F94BCC"/>
  </w:style>
  <w:style w:type="character" w:customStyle="1" w:styleId="WW-WW8Num1ztrue11">
    <w:name w:val="WW-WW8Num1ztrue11"/>
    <w:rsid w:val="00F94BCC"/>
  </w:style>
  <w:style w:type="character" w:customStyle="1" w:styleId="WW-WW8Num1ztrue12">
    <w:name w:val="WW-WW8Num1ztrue12"/>
    <w:rsid w:val="00F94BCC"/>
  </w:style>
  <w:style w:type="character" w:customStyle="1" w:styleId="WW-WW8Num1ztrue123">
    <w:name w:val="WW-WW8Num1ztrue123"/>
    <w:rsid w:val="00F94BCC"/>
  </w:style>
  <w:style w:type="character" w:customStyle="1" w:styleId="WW-WW8Num1ztrue1234">
    <w:name w:val="WW-WW8Num1ztrue1234"/>
    <w:rsid w:val="00F94BCC"/>
  </w:style>
  <w:style w:type="character" w:customStyle="1" w:styleId="WW-WW8Num1ztrue12345">
    <w:name w:val="WW-WW8Num1ztrue12345"/>
    <w:rsid w:val="00F94BCC"/>
  </w:style>
  <w:style w:type="character" w:customStyle="1" w:styleId="WW-WW8Num1ztrue123456">
    <w:name w:val="WW-WW8Num1ztrue123456"/>
    <w:rsid w:val="00F94BCC"/>
  </w:style>
  <w:style w:type="character" w:customStyle="1" w:styleId="WW-WW8Num6ztrue6">
    <w:name w:val="WW-WW8Num6ztrue6"/>
    <w:rsid w:val="00F94BCC"/>
  </w:style>
  <w:style w:type="character" w:customStyle="1" w:styleId="WW-WW8Num6ztrue11">
    <w:name w:val="WW-WW8Num6ztrue11"/>
    <w:rsid w:val="00F94BCC"/>
  </w:style>
  <w:style w:type="character" w:customStyle="1" w:styleId="WW-WW8Num6ztrue12">
    <w:name w:val="WW-WW8Num6ztrue12"/>
    <w:rsid w:val="00F94BCC"/>
  </w:style>
  <w:style w:type="character" w:customStyle="1" w:styleId="WW-WW8Num6ztrue123">
    <w:name w:val="WW-WW8Num6ztrue123"/>
    <w:rsid w:val="00F94BCC"/>
  </w:style>
  <w:style w:type="character" w:customStyle="1" w:styleId="WW-WW8Num6ztrue1234">
    <w:name w:val="WW-WW8Num6ztrue1234"/>
    <w:rsid w:val="00F94BCC"/>
  </w:style>
  <w:style w:type="character" w:customStyle="1" w:styleId="WW-WW8Num6ztrue12345">
    <w:name w:val="WW-WW8Num6ztrue12345"/>
    <w:rsid w:val="00F94BCC"/>
  </w:style>
  <w:style w:type="character" w:customStyle="1" w:styleId="WW-WW8Num6ztrue123456">
    <w:name w:val="WW-WW8Num6ztrue123456"/>
    <w:rsid w:val="00F94BCC"/>
  </w:style>
  <w:style w:type="character" w:customStyle="1" w:styleId="WW-WW8Num10ztrue5">
    <w:name w:val="WW-WW8Num10ztrue5"/>
    <w:rsid w:val="00F94BCC"/>
  </w:style>
  <w:style w:type="character" w:customStyle="1" w:styleId="WW-WW8Num10ztrue11">
    <w:name w:val="WW-WW8Num10ztrue11"/>
    <w:rsid w:val="00F94BCC"/>
  </w:style>
  <w:style w:type="character" w:customStyle="1" w:styleId="WW-WW8Num10ztrue12">
    <w:name w:val="WW-WW8Num10ztrue12"/>
    <w:rsid w:val="00F94BCC"/>
  </w:style>
  <w:style w:type="character" w:customStyle="1" w:styleId="WW-WW8Num10ztrue123">
    <w:name w:val="WW-WW8Num10ztrue123"/>
    <w:rsid w:val="00F94BCC"/>
  </w:style>
  <w:style w:type="character" w:customStyle="1" w:styleId="WW-WW8Num10ztrue1234">
    <w:name w:val="WW-WW8Num10ztrue1234"/>
    <w:rsid w:val="00F94BCC"/>
  </w:style>
  <w:style w:type="character" w:customStyle="1" w:styleId="WW8Num33ztrue">
    <w:name w:val="WW8Num33ztrue"/>
    <w:rsid w:val="00F94BCC"/>
  </w:style>
  <w:style w:type="character" w:customStyle="1" w:styleId="WW-WW8Num33ztrue">
    <w:name w:val="WW-WW8Num33ztrue"/>
    <w:rsid w:val="00F94BCC"/>
  </w:style>
  <w:style w:type="character" w:customStyle="1" w:styleId="WW-WW8Num33ztrue1">
    <w:name w:val="WW-WW8Num33ztrue1"/>
    <w:rsid w:val="00F94BCC"/>
  </w:style>
  <w:style w:type="character" w:customStyle="1" w:styleId="WW-WW8Num33ztrue12">
    <w:name w:val="WW-WW8Num33ztrue12"/>
    <w:rsid w:val="00F94BCC"/>
  </w:style>
  <w:style w:type="character" w:customStyle="1" w:styleId="WW-WW8Num33ztrue123">
    <w:name w:val="WW-WW8Num33ztrue123"/>
    <w:rsid w:val="00F94BCC"/>
  </w:style>
  <w:style w:type="character" w:customStyle="1" w:styleId="WW-WW8Num33ztrue1234">
    <w:name w:val="WW-WW8Num33ztrue1234"/>
    <w:rsid w:val="00F94BCC"/>
  </w:style>
  <w:style w:type="character" w:customStyle="1" w:styleId="WW8Num38zfalse">
    <w:name w:val="WW8Num38zfalse"/>
    <w:rsid w:val="00F94BCC"/>
  </w:style>
  <w:style w:type="character" w:customStyle="1" w:styleId="WW-WW8Num41ztrue4">
    <w:name w:val="WW-WW8Num41ztrue4"/>
    <w:rsid w:val="00F94BCC"/>
  </w:style>
  <w:style w:type="character" w:customStyle="1" w:styleId="WW-WW8Num41ztrue11">
    <w:name w:val="WW-WW8Num41ztrue11"/>
    <w:rsid w:val="00F94BCC"/>
  </w:style>
  <w:style w:type="character" w:customStyle="1" w:styleId="WW-WW8Num41ztrue12">
    <w:name w:val="WW-WW8Num41ztrue12"/>
    <w:rsid w:val="00F94BCC"/>
  </w:style>
  <w:style w:type="character" w:customStyle="1" w:styleId="WW-WW8Num41ztrue123">
    <w:name w:val="WW-WW8Num41ztrue123"/>
    <w:rsid w:val="00F94BCC"/>
  </w:style>
  <w:style w:type="character" w:customStyle="1" w:styleId="WW-WW8Num41ztrue1234">
    <w:name w:val="WW-WW8Num41ztrue1234"/>
    <w:rsid w:val="00F94BCC"/>
  </w:style>
  <w:style w:type="character" w:customStyle="1" w:styleId="WW-WW8Num43ztrue7">
    <w:name w:val="WW-WW8Num43ztrue7"/>
    <w:rsid w:val="00F94BCC"/>
  </w:style>
  <w:style w:type="character" w:customStyle="1" w:styleId="WW-WW8Num43ztrue11">
    <w:name w:val="WW-WW8Num43ztrue11"/>
    <w:rsid w:val="00F94BCC"/>
  </w:style>
  <w:style w:type="character" w:customStyle="1" w:styleId="WW-WW8Num43ztrue12">
    <w:name w:val="WW-WW8Num43ztrue12"/>
    <w:rsid w:val="00F94BCC"/>
  </w:style>
  <w:style w:type="character" w:customStyle="1" w:styleId="WW-WW8Num43ztrue123">
    <w:name w:val="WW-WW8Num43ztrue123"/>
    <w:rsid w:val="00F94BCC"/>
  </w:style>
  <w:style w:type="character" w:customStyle="1" w:styleId="WW-WW8Num43ztrue1234">
    <w:name w:val="WW-WW8Num43ztrue1234"/>
    <w:rsid w:val="00F94BCC"/>
  </w:style>
  <w:style w:type="character" w:customStyle="1" w:styleId="WW-WW8Num43ztrue12345">
    <w:name w:val="WW-WW8Num43ztrue12345"/>
    <w:rsid w:val="00F94BCC"/>
  </w:style>
  <w:style w:type="character" w:customStyle="1" w:styleId="WW-WW8Num43ztrue123456">
    <w:name w:val="WW-WW8Num43ztrue123456"/>
    <w:rsid w:val="00F94BCC"/>
  </w:style>
  <w:style w:type="character" w:customStyle="1" w:styleId="WW-WW8Num1ztrue1234567">
    <w:name w:val="WW-WW8Num1ztrue1234567"/>
    <w:rsid w:val="00F94BCC"/>
  </w:style>
  <w:style w:type="character" w:customStyle="1" w:styleId="WW-WW8Num1ztrue111">
    <w:name w:val="WW-WW8Num1ztrue111"/>
    <w:rsid w:val="00F94BCC"/>
  </w:style>
  <w:style w:type="character" w:customStyle="1" w:styleId="WW-WW8Num1ztrue121">
    <w:name w:val="WW-WW8Num1ztrue121"/>
    <w:rsid w:val="00F94BCC"/>
  </w:style>
  <w:style w:type="character" w:customStyle="1" w:styleId="WW-WW8Num1ztrue1231">
    <w:name w:val="WW-WW8Num1ztrue1231"/>
    <w:rsid w:val="00F94BCC"/>
  </w:style>
  <w:style w:type="character" w:customStyle="1" w:styleId="WW-WW8Num1ztrue12341">
    <w:name w:val="WW-WW8Num1ztrue12341"/>
    <w:rsid w:val="00F94BCC"/>
  </w:style>
  <w:style w:type="character" w:customStyle="1" w:styleId="WW-WW8Num1ztrue123451">
    <w:name w:val="WW-WW8Num1ztrue123451"/>
    <w:rsid w:val="00F94BCC"/>
  </w:style>
  <w:style w:type="character" w:customStyle="1" w:styleId="WW-WW8Num1ztrue1234561">
    <w:name w:val="WW-WW8Num1ztrue1234561"/>
    <w:rsid w:val="00F94BCC"/>
  </w:style>
  <w:style w:type="character" w:customStyle="1" w:styleId="WW-WW8Num6ztrue1234567">
    <w:name w:val="WW-WW8Num6ztrue1234567"/>
    <w:rsid w:val="00F94BCC"/>
  </w:style>
  <w:style w:type="character" w:customStyle="1" w:styleId="WW-WW8Num6ztrue111">
    <w:name w:val="WW-WW8Num6ztrue111"/>
    <w:rsid w:val="00F94BCC"/>
  </w:style>
  <w:style w:type="character" w:customStyle="1" w:styleId="WW-WW8Num6ztrue121">
    <w:name w:val="WW-WW8Num6ztrue121"/>
    <w:rsid w:val="00F94BCC"/>
  </w:style>
  <w:style w:type="character" w:customStyle="1" w:styleId="WW-WW8Num6ztrue1231">
    <w:name w:val="WW-WW8Num6ztrue1231"/>
    <w:rsid w:val="00F94BCC"/>
  </w:style>
  <w:style w:type="character" w:customStyle="1" w:styleId="WW-WW8Num6ztrue12341">
    <w:name w:val="WW-WW8Num6ztrue12341"/>
    <w:rsid w:val="00F94BCC"/>
  </w:style>
  <w:style w:type="character" w:customStyle="1" w:styleId="WW-WW8Num6ztrue123451">
    <w:name w:val="WW-WW8Num6ztrue123451"/>
    <w:rsid w:val="00F94BCC"/>
  </w:style>
  <w:style w:type="character" w:customStyle="1" w:styleId="WW-WW8Num6ztrue1234561">
    <w:name w:val="WW-WW8Num6ztrue1234561"/>
    <w:rsid w:val="00F94BCC"/>
  </w:style>
  <w:style w:type="character" w:customStyle="1" w:styleId="WW-WW8Num10ztrue12345">
    <w:name w:val="WW-WW8Num10ztrue12345"/>
    <w:rsid w:val="00F94BCC"/>
  </w:style>
  <w:style w:type="character" w:customStyle="1" w:styleId="WW-WW8Num10ztrue111">
    <w:name w:val="WW-WW8Num10ztrue111"/>
    <w:rsid w:val="00F94BCC"/>
  </w:style>
  <w:style w:type="character" w:customStyle="1" w:styleId="WW-WW8Num10ztrue121">
    <w:name w:val="WW-WW8Num10ztrue121"/>
    <w:rsid w:val="00F94BCC"/>
  </w:style>
  <w:style w:type="character" w:customStyle="1" w:styleId="WW-WW8Num10ztrue1231">
    <w:name w:val="WW-WW8Num10ztrue1231"/>
    <w:rsid w:val="00F94BCC"/>
  </w:style>
  <w:style w:type="character" w:customStyle="1" w:styleId="WW-WW8Num10ztrue12341">
    <w:name w:val="WW-WW8Num10ztrue12341"/>
    <w:rsid w:val="00F94BCC"/>
  </w:style>
  <w:style w:type="character" w:customStyle="1" w:styleId="WW8Num12zfalse">
    <w:name w:val="WW8Num12zfalse"/>
    <w:rsid w:val="00F94BCC"/>
    <w:rPr>
      <w:rFonts w:ascii="Times New Roman" w:hAnsi="Times New Roman" w:cs="Times New Roman"/>
      <w:b/>
    </w:rPr>
  </w:style>
  <w:style w:type="character" w:customStyle="1" w:styleId="WW8Num36zfalse">
    <w:name w:val="WW8Num36zfalse"/>
    <w:rsid w:val="00F94BCC"/>
  </w:style>
  <w:style w:type="character" w:customStyle="1" w:styleId="WW8Num37zfalse">
    <w:name w:val="WW8Num37zfalse"/>
    <w:rsid w:val="00F94BCC"/>
  </w:style>
  <w:style w:type="character" w:customStyle="1" w:styleId="WW8Num39ztrue">
    <w:name w:val="WW8Num39ztrue"/>
    <w:rsid w:val="00F94BCC"/>
  </w:style>
  <w:style w:type="character" w:customStyle="1" w:styleId="WW-WW8Num39ztrue">
    <w:name w:val="WW-WW8Num39ztrue"/>
    <w:rsid w:val="00F94BCC"/>
  </w:style>
  <w:style w:type="character" w:customStyle="1" w:styleId="WW-WW8Num39ztrue1">
    <w:name w:val="WW-WW8Num39ztrue1"/>
    <w:rsid w:val="00F94BCC"/>
  </w:style>
  <w:style w:type="character" w:customStyle="1" w:styleId="WW-WW8Num39ztrue12">
    <w:name w:val="WW-WW8Num39ztrue12"/>
    <w:rsid w:val="00F94BCC"/>
  </w:style>
  <w:style w:type="character" w:customStyle="1" w:styleId="WW-WW8Num39ztrue123">
    <w:name w:val="WW-WW8Num39ztrue123"/>
    <w:rsid w:val="00F94BCC"/>
  </w:style>
  <w:style w:type="character" w:customStyle="1" w:styleId="WW-WW8Num39ztrue1234">
    <w:name w:val="WW-WW8Num39ztrue1234"/>
    <w:rsid w:val="00F94BCC"/>
  </w:style>
  <w:style w:type="character" w:customStyle="1" w:styleId="WW-WW8Num41ztrue12345">
    <w:name w:val="WW-WW8Num41ztrue12345"/>
    <w:rsid w:val="00F94BCC"/>
  </w:style>
  <w:style w:type="character" w:customStyle="1" w:styleId="WW-WW8Num41ztrue111">
    <w:name w:val="WW-WW8Num41ztrue111"/>
    <w:rsid w:val="00F94BCC"/>
  </w:style>
  <w:style w:type="character" w:customStyle="1" w:styleId="WW-WW8Num41ztrue121">
    <w:name w:val="WW-WW8Num41ztrue121"/>
    <w:rsid w:val="00F94BCC"/>
  </w:style>
  <w:style w:type="character" w:customStyle="1" w:styleId="WW-WW8Num41ztrue1231">
    <w:name w:val="WW-WW8Num41ztrue1231"/>
    <w:rsid w:val="00F94BCC"/>
  </w:style>
  <w:style w:type="character" w:customStyle="1" w:styleId="WW-WW8Num41ztrue12341">
    <w:name w:val="WW-WW8Num41ztrue12341"/>
    <w:rsid w:val="00F94BCC"/>
  </w:style>
  <w:style w:type="character" w:customStyle="1" w:styleId="WW-WW8Num41ztrue123451">
    <w:name w:val="WW-WW8Num41ztrue123451"/>
    <w:rsid w:val="00F94BCC"/>
  </w:style>
  <w:style w:type="character" w:customStyle="1" w:styleId="WW-WW8Num41ztrue123456">
    <w:name w:val="WW-WW8Num41ztrue123456"/>
    <w:rsid w:val="00F94BCC"/>
  </w:style>
  <w:style w:type="character" w:customStyle="1" w:styleId="WW8Num43z1">
    <w:name w:val="WW8Num43z1"/>
    <w:rsid w:val="00F94BCC"/>
    <w:rPr>
      <w:rFonts w:ascii="OpenSymbol" w:hAnsi="OpenSymbol" w:cs="OpenSymbol"/>
    </w:rPr>
  </w:style>
  <w:style w:type="character" w:customStyle="1" w:styleId="WW-WW8Num44ztrue7">
    <w:name w:val="WW-WW8Num44ztrue7"/>
    <w:rsid w:val="00F94BCC"/>
  </w:style>
  <w:style w:type="character" w:customStyle="1" w:styleId="WW-WW8Num44ztrue11">
    <w:name w:val="WW-WW8Num44ztrue11"/>
    <w:rsid w:val="00F94BCC"/>
  </w:style>
  <w:style w:type="character" w:customStyle="1" w:styleId="WW-WW8Num44ztrue12">
    <w:name w:val="WW-WW8Num44ztrue12"/>
    <w:rsid w:val="00F94BCC"/>
  </w:style>
  <w:style w:type="character" w:customStyle="1" w:styleId="WW-WW8Num44ztrue123">
    <w:name w:val="WW-WW8Num44ztrue123"/>
    <w:rsid w:val="00F94BCC"/>
  </w:style>
  <w:style w:type="character" w:customStyle="1" w:styleId="WW-WW8Num44ztrue1234">
    <w:name w:val="WW-WW8Num44ztrue1234"/>
    <w:rsid w:val="00F94BCC"/>
  </w:style>
  <w:style w:type="character" w:customStyle="1" w:styleId="WW-WW8Num44ztrue12345">
    <w:name w:val="WW-WW8Num44ztrue12345"/>
    <w:rsid w:val="00F94BCC"/>
  </w:style>
  <w:style w:type="character" w:customStyle="1" w:styleId="WW-WW8Num44ztrue123456">
    <w:name w:val="WW-WW8Num44ztrue123456"/>
    <w:rsid w:val="00F94BCC"/>
  </w:style>
  <w:style w:type="character" w:customStyle="1" w:styleId="WW-WW8Num45ztrue4">
    <w:name w:val="WW-WW8Num45ztrue4"/>
    <w:rsid w:val="00F94BCC"/>
  </w:style>
  <w:style w:type="character" w:customStyle="1" w:styleId="WW-WW8Num45ztrue11">
    <w:name w:val="WW-WW8Num45ztrue11"/>
    <w:rsid w:val="00F94BCC"/>
  </w:style>
  <w:style w:type="character" w:customStyle="1" w:styleId="WW-WW8Num45ztrue12">
    <w:name w:val="WW-WW8Num45ztrue12"/>
    <w:rsid w:val="00F94BCC"/>
  </w:style>
  <w:style w:type="character" w:customStyle="1" w:styleId="WW-WW8Num45ztrue123">
    <w:name w:val="WW-WW8Num45ztrue123"/>
    <w:rsid w:val="00F94BCC"/>
  </w:style>
  <w:style w:type="character" w:customStyle="1" w:styleId="WW-WW8Num45ztrue1234">
    <w:name w:val="WW-WW8Num45ztrue1234"/>
    <w:rsid w:val="00F94BCC"/>
  </w:style>
  <w:style w:type="character" w:customStyle="1" w:styleId="WW-WW8Num45ztrue12345">
    <w:name w:val="WW-WW8Num45ztrue12345"/>
    <w:rsid w:val="00F94BCC"/>
  </w:style>
  <w:style w:type="character" w:customStyle="1" w:styleId="WW-WW8Num45ztrue123456">
    <w:name w:val="WW-WW8Num45ztrue123456"/>
    <w:rsid w:val="00F94BCC"/>
  </w:style>
  <w:style w:type="character" w:customStyle="1" w:styleId="WW-WW8Num46ztrue6">
    <w:name w:val="WW-WW8Num46ztrue6"/>
    <w:rsid w:val="00F94BCC"/>
  </w:style>
  <w:style w:type="character" w:customStyle="1" w:styleId="WW-WW8Num46ztrue11">
    <w:name w:val="WW-WW8Num46ztrue11"/>
    <w:rsid w:val="00F94BCC"/>
  </w:style>
  <w:style w:type="character" w:customStyle="1" w:styleId="WW-WW8Num46ztrue12">
    <w:name w:val="WW-WW8Num46ztrue12"/>
    <w:rsid w:val="00F94BCC"/>
  </w:style>
  <w:style w:type="character" w:customStyle="1" w:styleId="WW-WW8Num46ztrue123">
    <w:name w:val="WW-WW8Num46ztrue123"/>
    <w:rsid w:val="00F94BCC"/>
  </w:style>
  <w:style w:type="character" w:customStyle="1" w:styleId="WW-WW8Num46ztrue1234">
    <w:name w:val="WW-WW8Num46ztrue1234"/>
    <w:rsid w:val="00F94BCC"/>
  </w:style>
  <w:style w:type="character" w:customStyle="1" w:styleId="WW-WW8Num46ztrue12345">
    <w:name w:val="WW-WW8Num46ztrue12345"/>
    <w:rsid w:val="00F94BCC"/>
  </w:style>
  <w:style w:type="character" w:customStyle="1" w:styleId="WW-WW8Num46ztrue123456">
    <w:name w:val="WW-WW8Num46ztrue123456"/>
    <w:rsid w:val="00F94BCC"/>
  </w:style>
  <w:style w:type="character" w:customStyle="1" w:styleId="WW8Num47z0">
    <w:name w:val="WW8Num47z0"/>
    <w:rsid w:val="00F94BCC"/>
    <w:rPr>
      <w:rFonts w:ascii="Times New Roman" w:hAnsi="Times New Roman" w:cs="Times New Roman"/>
      <w:color w:val="auto"/>
    </w:rPr>
  </w:style>
  <w:style w:type="character" w:customStyle="1" w:styleId="WW-WW8Num47ztrue7">
    <w:name w:val="WW-WW8Num47ztrue7"/>
    <w:rsid w:val="00F94BCC"/>
  </w:style>
  <w:style w:type="character" w:customStyle="1" w:styleId="WW-WW8Num47ztrue11">
    <w:name w:val="WW-WW8Num47ztrue11"/>
    <w:rsid w:val="00F94BCC"/>
  </w:style>
  <w:style w:type="character" w:customStyle="1" w:styleId="WW-WW8Num47ztrue12">
    <w:name w:val="WW-WW8Num47ztrue12"/>
    <w:rsid w:val="00F94BCC"/>
  </w:style>
  <w:style w:type="character" w:customStyle="1" w:styleId="WW-WW8Num47ztrue123">
    <w:name w:val="WW-WW8Num47ztrue123"/>
    <w:rsid w:val="00F94BCC"/>
  </w:style>
  <w:style w:type="character" w:customStyle="1" w:styleId="WW-WW8Num47ztrue1234">
    <w:name w:val="WW-WW8Num47ztrue1234"/>
    <w:rsid w:val="00F94BCC"/>
  </w:style>
  <w:style w:type="character" w:customStyle="1" w:styleId="WW-WW8Num47ztrue12345">
    <w:name w:val="WW-WW8Num47ztrue12345"/>
    <w:rsid w:val="00F94BCC"/>
  </w:style>
  <w:style w:type="character" w:customStyle="1" w:styleId="WW-WW8Num47ztrue123456">
    <w:name w:val="WW-WW8Num47ztrue123456"/>
    <w:rsid w:val="00F94BCC"/>
  </w:style>
  <w:style w:type="character" w:customStyle="1" w:styleId="WW8Num48z0">
    <w:name w:val="WW8Num48z0"/>
    <w:rsid w:val="00F94BCC"/>
    <w:rPr>
      <w:rFonts w:ascii="Symbol" w:eastAsia="Lucida Sans Unicode" w:hAnsi="Symbol" w:cs="Symbol"/>
      <w:color w:val="00B050"/>
    </w:rPr>
  </w:style>
  <w:style w:type="character" w:customStyle="1" w:styleId="WW-WW8Num48ztrue7">
    <w:name w:val="WW-WW8Num48ztrue7"/>
    <w:rsid w:val="00F94BCC"/>
  </w:style>
  <w:style w:type="character" w:customStyle="1" w:styleId="WW-WW8Num48ztrue11">
    <w:name w:val="WW-WW8Num48ztrue11"/>
    <w:rsid w:val="00F94BCC"/>
  </w:style>
  <w:style w:type="character" w:customStyle="1" w:styleId="WW-WW8Num48ztrue12">
    <w:name w:val="WW-WW8Num48ztrue12"/>
    <w:rsid w:val="00F94BCC"/>
  </w:style>
  <w:style w:type="character" w:customStyle="1" w:styleId="WW-WW8Num48ztrue123">
    <w:name w:val="WW-WW8Num48ztrue123"/>
    <w:rsid w:val="00F94BCC"/>
  </w:style>
  <w:style w:type="character" w:customStyle="1" w:styleId="WW-WW8Num48ztrue1234">
    <w:name w:val="WW-WW8Num48ztrue1234"/>
    <w:rsid w:val="00F94BCC"/>
  </w:style>
  <w:style w:type="character" w:customStyle="1" w:styleId="WW-WW8Num48ztrue12345">
    <w:name w:val="WW-WW8Num48ztrue12345"/>
    <w:rsid w:val="00F94BCC"/>
  </w:style>
  <w:style w:type="character" w:customStyle="1" w:styleId="WW-WW8Num48ztrue123456">
    <w:name w:val="WW-WW8Num48ztrue123456"/>
    <w:rsid w:val="00F94BCC"/>
  </w:style>
  <w:style w:type="character" w:customStyle="1" w:styleId="WW8Num49ztrue">
    <w:name w:val="WW8Num49ztrue"/>
    <w:rsid w:val="00F94BCC"/>
  </w:style>
  <w:style w:type="character" w:customStyle="1" w:styleId="WW-WW8Num49ztrue">
    <w:name w:val="WW-WW8Num49ztrue"/>
    <w:rsid w:val="00F94BCC"/>
  </w:style>
  <w:style w:type="character" w:customStyle="1" w:styleId="WW-WW8Num49ztrue1">
    <w:name w:val="WW-WW8Num49ztrue1"/>
    <w:rsid w:val="00F94BCC"/>
  </w:style>
  <w:style w:type="character" w:customStyle="1" w:styleId="WW-WW8Num49ztrue12">
    <w:name w:val="WW-WW8Num49ztrue12"/>
    <w:rsid w:val="00F94BCC"/>
  </w:style>
  <w:style w:type="character" w:customStyle="1" w:styleId="WW-WW8Num49ztrue123">
    <w:name w:val="WW-WW8Num49ztrue123"/>
    <w:rsid w:val="00F94BCC"/>
  </w:style>
  <w:style w:type="character" w:customStyle="1" w:styleId="WW-WW8Num49ztrue1234">
    <w:name w:val="WW-WW8Num49ztrue1234"/>
    <w:rsid w:val="00F94BCC"/>
  </w:style>
  <w:style w:type="character" w:customStyle="1" w:styleId="WW8Num50zfalse">
    <w:name w:val="WW8Num50zfalse"/>
    <w:rsid w:val="00F94BCC"/>
    <w:rPr>
      <w:rFonts w:ascii="Times New Roman" w:hAnsi="Times New Roman" w:cs="Times New Roman"/>
    </w:rPr>
  </w:style>
  <w:style w:type="character" w:customStyle="1" w:styleId="WW-WW8Num50ztrue5">
    <w:name w:val="WW-WW8Num50ztrue5"/>
    <w:rsid w:val="00F94BCC"/>
  </w:style>
  <w:style w:type="character" w:customStyle="1" w:styleId="WW-WW8Num50ztrue11">
    <w:name w:val="WW-WW8Num50ztrue11"/>
    <w:rsid w:val="00F94BCC"/>
  </w:style>
  <w:style w:type="character" w:customStyle="1" w:styleId="WW-WW8Num50ztrue12">
    <w:name w:val="WW-WW8Num50ztrue12"/>
    <w:rsid w:val="00F94BCC"/>
  </w:style>
  <w:style w:type="character" w:customStyle="1" w:styleId="WW-WW8Num50ztrue123">
    <w:name w:val="WW-WW8Num50ztrue123"/>
    <w:rsid w:val="00F94BCC"/>
  </w:style>
  <w:style w:type="character" w:customStyle="1" w:styleId="WW-WW8Num50ztrue1234">
    <w:name w:val="WW-WW8Num50ztrue1234"/>
    <w:rsid w:val="00F94BCC"/>
  </w:style>
  <w:style w:type="character" w:customStyle="1" w:styleId="WW-WW8Num50ztrue12345">
    <w:name w:val="WW-WW8Num50ztrue12345"/>
    <w:rsid w:val="00F94BCC"/>
  </w:style>
  <w:style w:type="character" w:customStyle="1" w:styleId="WW-WW8Num50ztrue123456">
    <w:name w:val="WW-WW8Num50ztrue123456"/>
    <w:rsid w:val="00F94BCC"/>
  </w:style>
  <w:style w:type="character" w:customStyle="1" w:styleId="Domylnaczcionkaakapitu2">
    <w:name w:val="Domyślna czcionka akapitu2"/>
    <w:rsid w:val="00F94BCC"/>
  </w:style>
  <w:style w:type="character" w:customStyle="1" w:styleId="WW-WW8Num1ztrue12345671">
    <w:name w:val="WW-WW8Num1ztrue12345671"/>
    <w:rsid w:val="00F94BCC"/>
  </w:style>
  <w:style w:type="character" w:customStyle="1" w:styleId="WW-WW8Num1ztrue1111">
    <w:name w:val="WW-WW8Num1ztrue1111"/>
    <w:rsid w:val="00F94BCC"/>
  </w:style>
  <w:style w:type="character" w:customStyle="1" w:styleId="WW-WW8Num1ztrue1211">
    <w:name w:val="WW-WW8Num1ztrue1211"/>
    <w:rsid w:val="00F94BCC"/>
  </w:style>
  <w:style w:type="character" w:customStyle="1" w:styleId="WW-WW8Num1ztrue12311">
    <w:name w:val="WW-WW8Num1ztrue12311"/>
    <w:rsid w:val="00F94BCC"/>
  </w:style>
  <w:style w:type="character" w:customStyle="1" w:styleId="WW-WW8Num1ztrue123411">
    <w:name w:val="WW-WW8Num1ztrue123411"/>
    <w:rsid w:val="00F94BCC"/>
  </w:style>
  <w:style w:type="character" w:customStyle="1" w:styleId="WW-WW8Num1ztrue1234511">
    <w:name w:val="WW-WW8Num1ztrue1234511"/>
    <w:rsid w:val="00F94BCC"/>
  </w:style>
  <w:style w:type="character" w:customStyle="1" w:styleId="WW-WW8Num1ztrue12345611">
    <w:name w:val="WW-WW8Num1ztrue12345611"/>
    <w:rsid w:val="00F94BCC"/>
  </w:style>
  <w:style w:type="character" w:customStyle="1" w:styleId="WW8Num7zfalse">
    <w:name w:val="WW8Num7zfalse"/>
    <w:rsid w:val="00F94BCC"/>
  </w:style>
  <w:style w:type="character" w:customStyle="1" w:styleId="WW8Num7ztrue">
    <w:name w:val="WW8Num7ztrue"/>
    <w:rsid w:val="00F94BCC"/>
  </w:style>
  <w:style w:type="character" w:customStyle="1" w:styleId="WW-WW8Num7ztrue">
    <w:name w:val="WW-WW8Num7ztrue"/>
    <w:rsid w:val="00F94BCC"/>
  </w:style>
  <w:style w:type="character" w:customStyle="1" w:styleId="WW-WW8Num7ztrue1">
    <w:name w:val="WW-WW8Num7ztrue1"/>
    <w:rsid w:val="00F94BCC"/>
  </w:style>
  <w:style w:type="character" w:customStyle="1" w:styleId="WW-WW8Num7ztrue12">
    <w:name w:val="WW-WW8Num7ztrue12"/>
    <w:rsid w:val="00F94BCC"/>
  </w:style>
  <w:style w:type="character" w:customStyle="1" w:styleId="WW-WW8Num7ztrue123">
    <w:name w:val="WW-WW8Num7ztrue123"/>
    <w:rsid w:val="00F94BCC"/>
  </w:style>
  <w:style w:type="character" w:customStyle="1" w:styleId="WW-WW8Num7ztrue1234">
    <w:name w:val="WW-WW8Num7ztrue1234"/>
    <w:rsid w:val="00F94BCC"/>
  </w:style>
  <w:style w:type="character" w:customStyle="1" w:styleId="WW-WW8Num7ztrue12345">
    <w:name w:val="WW-WW8Num7ztrue12345"/>
    <w:rsid w:val="00F94BCC"/>
  </w:style>
  <w:style w:type="character" w:customStyle="1" w:styleId="WW-WW8Num7ztrue123456">
    <w:name w:val="WW-WW8Num7ztrue123456"/>
    <w:rsid w:val="00F94BCC"/>
  </w:style>
  <w:style w:type="character" w:customStyle="1" w:styleId="WW8Num11ztrue">
    <w:name w:val="WW8Num11ztrue"/>
    <w:rsid w:val="00F94BCC"/>
  </w:style>
  <w:style w:type="character" w:customStyle="1" w:styleId="WW-WW8Num11ztrue">
    <w:name w:val="WW-WW8Num11ztrue"/>
    <w:rsid w:val="00F94BCC"/>
  </w:style>
  <w:style w:type="character" w:customStyle="1" w:styleId="WW-WW8Num11ztrue1">
    <w:name w:val="WW-WW8Num11ztrue1"/>
    <w:rsid w:val="00F94BCC"/>
  </w:style>
  <w:style w:type="character" w:customStyle="1" w:styleId="WW-WW8Num11ztrue12">
    <w:name w:val="WW-WW8Num11ztrue12"/>
    <w:rsid w:val="00F94BCC"/>
  </w:style>
  <w:style w:type="character" w:customStyle="1" w:styleId="WW-WW8Num11ztrue123">
    <w:name w:val="WW-WW8Num11ztrue123"/>
    <w:rsid w:val="00F94BCC"/>
  </w:style>
  <w:style w:type="character" w:customStyle="1" w:styleId="WW-WW8Num11ztrue1234">
    <w:name w:val="WW-WW8Num11ztrue1234"/>
    <w:rsid w:val="00F94BCC"/>
  </w:style>
  <w:style w:type="character" w:customStyle="1" w:styleId="WW8Num13zfalse">
    <w:name w:val="WW8Num13zfalse"/>
    <w:rsid w:val="00F94BCC"/>
  </w:style>
  <w:style w:type="character" w:customStyle="1" w:styleId="WW8Num28zfalse">
    <w:name w:val="WW8Num28zfalse"/>
    <w:rsid w:val="00F94BCC"/>
    <w:rPr>
      <w:b/>
    </w:rPr>
  </w:style>
  <w:style w:type="character" w:customStyle="1" w:styleId="WW-WW8Num40ztrue7">
    <w:name w:val="WW-WW8Num40ztrue7"/>
    <w:rsid w:val="00F94BCC"/>
  </w:style>
  <w:style w:type="character" w:customStyle="1" w:styleId="WW-WW8Num40ztrue11">
    <w:name w:val="WW-WW8Num40ztrue11"/>
    <w:rsid w:val="00F94BCC"/>
  </w:style>
  <w:style w:type="character" w:customStyle="1" w:styleId="WW-WW8Num40ztrue12">
    <w:name w:val="WW-WW8Num40ztrue12"/>
    <w:rsid w:val="00F94BCC"/>
  </w:style>
  <w:style w:type="character" w:customStyle="1" w:styleId="WW-WW8Num40ztrue123">
    <w:name w:val="WW-WW8Num40ztrue123"/>
    <w:rsid w:val="00F94BCC"/>
  </w:style>
  <w:style w:type="character" w:customStyle="1" w:styleId="WW-WW8Num40ztrue1234">
    <w:name w:val="WW-WW8Num40ztrue1234"/>
    <w:rsid w:val="00F94BCC"/>
  </w:style>
  <w:style w:type="character" w:customStyle="1" w:styleId="WW-WW8Num42ztrue7">
    <w:name w:val="WW-WW8Num42ztrue7"/>
    <w:rsid w:val="00F94BCC"/>
  </w:style>
  <w:style w:type="character" w:customStyle="1" w:styleId="WW-WW8Num42ztrue11">
    <w:name w:val="WW-WW8Num42ztrue11"/>
    <w:rsid w:val="00F94BCC"/>
  </w:style>
  <w:style w:type="character" w:customStyle="1" w:styleId="WW-WW8Num42ztrue12">
    <w:name w:val="WW-WW8Num42ztrue12"/>
    <w:rsid w:val="00F94BCC"/>
  </w:style>
  <w:style w:type="character" w:customStyle="1" w:styleId="WW-WW8Num42ztrue123">
    <w:name w:val="WW-WW8Num42ztrue123"/>
    <w:rsid w:val="00F94BCC"/>
  </w:style>
  <w:style w:type="character" w:customStyle="1" w:styleId="WW-WW8Num42ztrue1234">
    <w:name w:val="WW-WW8Num42ztrue1234"/>
    <w:rsid w:val="00F94BCC"/>
  </w:style>
  <w:style w:type="character" w:customStyle="1" w:styleId="WW-WW8Num42ztrue12345">
    <w:name w:val="WW-WW8Num42ztrue12345"/>
    <w:rsid w:val="00F94BCC"/>
  </w:style>
  <w:style w:type="character" w:customStyle="1" w:styleId="WW-WW8Num42ztrue123456">
    <w:name w:val="WW-WW8Num42ztrue123456"/>
    <w:rsid w:val="00F94BCC"/>
  </w:style>
  <w:style w:type="character" w:customStyle="1" w:styleId="WW8Num2zfalse">
    <w:name w:val="WW8Num2zfalse"/>
    <w:rsid w:val="00F94BCC"/>
  </w:style>
  <w:style w:type="character" w:customStyle="1" w:styleId="WW8Num3zfalse">
    <w:name w:val="WW8Num3zfalse"/>
    <w:rsid w:val="00F94BCC"/>
  </w:style>
  <w:style w:type="character" w:customStyle="1" w:styleId="WW8Num5zfalse">
    <w:name w:val="WW8Num5zfalse"/>
    <w:rsid w:val="00F94BCC"/>
  </w:style>
  <w:style w:type="character" w:customStyle="1" w:styleId="WW-WW8Num6ztrue12345671">
    <w:name w:val="WW-WW8Num6ztrue12345671"/>
    <w:rsid w:val="00F94BCC"/>
  </w:style>
  <w:style w:type="character" w:customStyle="1" w:styleId="WW-WW8Num6ztrue1111">
    <w:name w:val="WW-WW8Num6ztrue1111"/>
    <w:rsid w:val="00F94BCC"/>
  </w:style>
  <w:style w:type="character" w:customStyle="1" w:styleId="WW-WW8Num6ztrue1211">
    <w:name w:val="WW-WW8Num6ztrue1211"/>
    <w:rsid w:val="00F94BCC"/>
  </w:style>
  <w:style w:type="character" w:customStyle="1" w:styleId="WW-WW8Num6ztrue12311">
    <w:name w:val="WW-WW8Num6ztrue12311"/>
    <w:rsid w:val="00F94BCC"/>
  </w:style>
  <w:style w:type="character" w:customStyle="1" w:styleId="WW-WW8Num6ztrue123411">
    <w:name w:val="WW-WW8Num6ztrue123411"/>
    <w:rsid w:val="00F94BCC"/>
  </w:style>
  <w:style w:type="character" w:customStyle="1" w:styleId="WW-WW8Num6ztrue1234511">
    <w:name w:val="WW-WW8Num6ztrue1234511"/>
    <w:rsid w:val="00F94BCC"/>
  </w:style>
  <w:style w:type="character" w:customStyle="1" w:styleId="WW-WW8Num6ztrue12345611">
    <w:name w:val="WW-WW8Num6ztrue12345611"/>
    <w:rsid w:val="00F94BCC"/>
  </w:style>
  <w:style w:type="character" w:customStyle="1" w:styleId="WW-WW8Num7ztrue1234567">
    <w:name w:val="WW-WW8Num7ztrue1234567"/>
    <w:rsid w:val="00F94BCC"/>
  </w:style>
  <w:style w:type="character" w:customStyle="1" w:styleId="WW-WW8Num7ztrue11">
    <w:name w:val="WW-WW8Num7ztrue11"/>
    <w:rsid w:val="00F94BCC"/>
  </w:style>
  <w:style w:type="character" w:customStyle="1" w:styleId="WW-WW8Num7ztrue121">
    <w:name w:val="WW-WW8Num7ztrue121"/>
    <w:rsid w:val="00F94BCC"/>
  </w:style>
  <w:style w:type="character" w:customStyle="1" w:styleId="WW-WW8Num7ztrue1231">
    <w:name w:val="WW-WW8Num7ztrue1231"/>
    <w:rsid w:val="00F94BCC"/>
  </w:style>
  <w:style w:type="character" w:customStyle="1" w:styleId="WW-WW8Num7ztrue12341">
    <w:name w:val="WW-WW8Num7ztrue12341"/>
    <w:rsid w:val="00F94BCC"/>
  </w:style>
  <w:style w:type="character" w:customStyle="1" w:styleId="WW-WW8Num7ztrue123451">
    <w:name w:val="WW-WW8Num7ztrue123451"/>
    <w:rsid w:val="00F94BCC"/>
  </w:style>
  <w:style w:type="character" w:customStyle="1" w:styleId="WW-WW8Num7ztrue1234561">
    <w:name w:val="WW-WW8Num7ztrue1234561"/>
    <w:rsid w:val="00F94BCC"/>
  </w:style>
  <w:style w:type="character" w:customStyle="1" w:styleId="WW8Num8zfalse">
    <w:name w:val="WW8Num8zfalse"/>
    <w:rsid w:val="00F94BCC"/>
  </w:style>
  <w:style w:type="character" w:customStyle="1" w:styleId="WW8Num8ztrue">
    <w:name w:val="WW8Num8ztrue"/>
    <w:rsid w:val="00F94BCC"/>
  </w:style>
  <w:style w:type="character" w:customStyle="1" w:styleId="WW-WW8Num8ztrue">
    <w:name w:val="WW-WW8Num8ztrue"/>
    <w:rsid w:val="00F94BCC"/>
  </w:style>
  <w:style w:type="character" w:customStyle="1" w:styleId="WW-WW8Num8ztrue1">
    <w:name w:val="WW-WW8Num8ztrue1"/>
    <w:rsid w:val="00F94BCC"/>
  </w:style>
  <w:style w:type="character" w:customStyle="1" w:styleId="WW-WW8Num8ztrue12">
    <w:name w:val="WW-WW8Num8ztrue12"/>
    <w:rsid w:val="00F94BCC"/>
  </w:style>
  <w:style w:type="character" w:customStyle="1" w:styleId="WW-WW8Num8ztrue123">
    <w:name w:val="WW-WW8Num8ztrue123"/>
    <w:rsid w:val="00F94BCC"/>
  </w:style>
  <w:style w:type="character" w:customStyle="1" w:styleId="WW-WW8Num8ztrue1234">
    <w:name w:val="WW-WW8Num8ztrue1234"/>
    <w:rsid w:val="00F94BCC"/>
  </w:style>
  <w:style w:type="character" w:customStyle="1" w:styleId="WW-WW8Num8ztrue12345">
    <w:name w:val="WW-WW8Num8ztrue12345"/>
    <w:rsid w:val="00F94BCC"/>
  </w:style>
  <w:style w:type="character" w:customStyle="1" w:styleId="WW-WW8Num8ztrue123456">
    <w:name w:val="WW-WW8Num8ztrue123456"/>
    <w:rsid w:val="00F94BCC"/>
  </w:style>
  <w:style w:type="character" w:customStyle="1" w:styleId="WW-WW8Num10ztrue123451">
    <w:name w:val="WW-WW8Num10ztrue123451"/>
    <w:rsid w:val="00F94BCC"/>
  </w:style>
  <w:style w:type="character" w:customStyle="1" w:styleId="WW-WW8Num10ztrue1111">
    <w:name w:val="WW-WW8Num10ztrue1111"/>
    <w:rsid w:val="00F94BCC"/>
  </w:style>
  <w:style w:type="character" w:customStyle="1" w:styleId="WW-WW8Num10ztrue1211">
    <w:name w:val="WW-WW8Num10ztrue1211"/>
    <w:rsid w:val="00F94BCC"/>
  </w:style>
  <w:style w:type="character" w:customStyle="1" w:styleId="WW-WW8Num10ztrue12311">
    <w:name w:val="WW-WW8Num10ztrue12311"/>
    <w:rsid w:val="00F94BCC"/>
  </w:style>
  <w:style w:type="character" w:customStyle="1" w:styleId="WW-WW8Num10ztrue123411">
    <w:name w:val="WW-WW8Num10ztrue123411"/>
    <w:rsid w:val="00F94BCC"/>
  </w:style>
  <w:style w:type="character" w:customStyle="1" w:styleId="WW-WW8Num10ztrue1234511">
    <w:name w:val="WW-WW8Num10ztrue1234511"/>
    <w:rsid w:val="00F94BCC"/>
  </w:style>
  <w:style w:type="character" w:customStyle="1" w:styleId="WW-WW8Num10ztrue123456">
    <w:name w:val="WW-WW8Num10ztrue123456"/>
    <w:rsid w:val="00F94BCC"/>
  </w:style>
  <w:style w:type="character" w:customStyle="1" w:styleId="WW-WW8Num11ztrue12345">
    <w:name w:val="WW-WW8Num11ztrue12345"/>
    <w:rsid w:val="00F94BCC"/>
  </w:style>
  <w:style w:type="character" w:customStyle="1" w:styleId="WW-WW8Num11ztrue11">
    <w:name w:val="WW-WW8Num11ztrue11"/>
    <w:rsid w:val="00F94BCC"/>
  </w:style>
  <w:style w:type="character" w:customStyle="1" w:styleId="WW-WW8Num11ztrue121">
    <w:name w:val="WW-WW8Num11ztrue121"/>
    <w:rsid w:val="00F94BCC"/>
  </w:style>
  <w:style w:type="character" w:customStyle="1" w:styleId="WW-WW8Num11ztrue1231">
    <w:name w:val="WW-WW8Num11ztrue1231"/>
    <w:rsid w:val="00F94BCC"/>
  </w:style>
  <w:style w:type="character" w:customStyle="1" w:styleId="WW-WW8Num11ztrue12341">
    <w:name w:val="WW-WW8Num11ztrue12341"/>
    <w:rsid w:val="00F94BCC"/>
  </w:style>
  <w:style w:type="character" w:customStyle="1" w:styleId="WW-WW8Num11ztrue123451">
    <w:name w:val="WW-WW8Num11ztrue123451"/>
    <w:rsid w:val="00F94BCC"/>
  </w:style>
  <w:style w:type="character" w:customStyle="1" w:styleId="WW-WW8Num11ztrue123456">
    <w:name w:val="WW-WW8Num11ztrue123456"/>
    <w:rsid w:val="00F94BCC"/>
  </w:style>
  <w:style w:type="character" w:customStyle="1" w:styleId="WW8Num12z2">
    <w:name w:val="WW8Num12z2"/>
    <w:uiPriority w:val="99"/>
    <w:rsid w:val="00F94BCC"/>
    <w:rPr>
      <w:rFonts w:ascii="Wingdings" w:hAnsi="Wingdings" w:cs="Wingdings"/>
    </w:rPr>
  </w:style>
  <w:style w:type="character" w:customStyle="1" w:styleId="WW8Num13ztrue">
    <w:name w:val="WW8Num13ztrue"/>
    <w:rsid w:val="00F94BCC"/>
  </w:style>
  <w:style w:type="character" w:customStyle="1" w:styleId="WW-WW8Num13ztrue">
    <w:name w:val="WW-WW8Num13ztrue"/>
    <w:rsid w:val="00F94BCC"/>
  </w:style>
  <w:style w:type="character" w:customStyle="1" w:styleId="WW-WW8Num13ztrue1">
    <w:name w:val="WW-WW8Num13ztrue1"/>
    <w:rsid w:val="00F94BCC"/>
  </w:style>
  <w:style w:type="character" w:customStyle="1" w:styleId="WW-WW8Num13ztrue12">
    <w:name w:val="WW-WW8Num13ztrue12"/>
    <w:rsid w:val="00F94BCC"/>
  </w:style>
  <w:style w:type="character" w:customStyle="1" w:styleId="WW-WW8Num13ztrue123">
    <w:name w:val="WW-WW8Num13ztrue123"/>
    <w:rsid w:val="00F94BCC"/>
  </w:style>
  <w:style w:type="character" w:customStyle="1" w:styleId="WW-WW8Num13ztrue1234">
    <w:name w:val="WW-WW8Num13ztrue1234"/>
    <w:rsid w:val="00F94BCC"/>
  </w:style>
  <w:style w:type="character" w:customStyle="1" w:styleId="WW-WW8Num13ztrue12345">
    <w:name w:val="WW-WW8Num13ztrue12345"/>
    <w:rsid w:val="00F94BCC"/>
  </w:style>
  <w:style w:type="character" w:customStyle="1" w:styleId="WW-WW8Num13ztrue123456">
    <w:name w:val="WW-WW8Num13ztrue123456"/>
    <w:rsid w:val="00F94BCC"/>
  </w:style>
  <w:style w:type="character" w:customStyle="1" w:styleId="WW8Num16ztrue">
    <w:name w:val="WW8Num16ztrue"/>
    <w:rsid w:val="00F94BCC"/>
  </w:style>
  <w:style w:type="character" w:customStyle="1" w:styleId="WW-WW8Num16ztrue">
    <w:name w:val="WW-WW8Num16ztrue"/>
    <w:rsid w:val="00F94BCC"/>
  </w:style>
  <w:style w:type="character" w:customStyle="1" w:styleId="WW-WW8Num16ztrue1">
    <w:name w:val="WW-WW8Num16ztrue1"/>
    <w:rsid w:val="00F94BCC"/>
  </w:style>
  <w:style w:type="character" w:customStyle="1" w:styleId="WW-WW8Num16ztrue12">
    <w:name w:val="WW-WW8Num16ztrue12"/>
    <w:rsid w:val="00F94BCC"/>
  </w:style>
  <w:style w:type="character" w:customStyle="1" w:styleId="WW-WW8Num16ztrue123">
    <w:name w:val="WW-WW8Num16ztrue123"/>
    <w:rsid w:val="00F94BCC"/>
  </w:style>
  <w:style w:type="character" w:customStyle="1" w:styleId="WW-WW8Num16ztrue1234">
    <w:name w:val="WW-WW8Num16ztrue1234"/>
    <w:rsid w:val="00F94BCC"/>
  </w:style>
  <w:style w:type="character" w:customStyle="1" w:styleId="WW-WW8Num16ztrue12345">
    <w:name w:val="WW-WW8Num16ztrue12345"/>
    <w:rsid w:val="00F94BCC"/>
  </w:style>
  <w:style w:type="character" w:customStyle="1" w:styleId="WW-WW8Num16ztrue123456">
    <w:name w:val="WW-WW8Num16ztrue123456"/>
    <w:rsid w:val="00F94BCC"/>
  </w:style>
  <w:style w:type="character" w:customStyle="1" w:styleId="WW8Num17ztrue">
    <w:name w:val="WW8Num17ztrue"/>
    <w:rsid w:val="00F94BCC"/>
    <w:rPr>
      <w:sz w:val="22"/>
      <w:szCs w:val="22"/>
    </w:rPr>
  </w:style>
  <w:style w:type="character" w:customStyle="1" w:styleId="WW-WW8Num17ztrue">
    <w:name w:val="WW-WW8Num17ztrue"/>
    <w:rsid w:val="00F94BCC"/>
    <w:rPr>
      <w:sz w:val="22"/>
      <w:szCs w:val="22"/>
    </w:rPr>
  </w:style>
  <w:style w:type="character" w:customStyle="1" w:styleId="WW-WW8Num17ztrue1">
    <w:name w:val="WW-WW8Num17ztrue1"/>
    <w:rsid w:val="00F94BCC"/>
  </w:style>
  <w:style w:type="character" w:customStyle="1" w:styleId="WW-WW8Num17ztrue12">
    <w:name w:val="WW-WW8Num17ztrue12"/>
    <w:rsid w:val="00F94BCC"/>
  </w:style>
  <w:style w:type="character" w:customStyle="1" w:styleId="WW-WW8Num17ztrue123">
    <w:name w:val="WW-WW8Num17ztrue123"/>
    <w:rsid w:val="00F94BCC"/>
  </w:style>
  <w:style w:type="character" w:customStyle="1" w:styleId="WW-WW8Num17ztrue1234">
    <w:name w:val="WW-WW8Num17ztrue1234"/>
    <w:rsid w:val="00F94BCC"/>
  </w:style>
  <w:style w:type="character" w:customStyle="1" w:styleId="WW-WW8Num17ztrue12345">
    <w:name w:val="WW-WW8Num17ztrue12345"/>
    <w:rsid w:val="00F94BCC"/>
  </w:style>
  <w:style w:type="character" w:customStyle="1" w:styleId="WW-WW8Num17ztrue123456">
    <w:name w:val="WW-WW8Num17ztrue123456"/>
    <w:rsid w:val="00F94BCC"/>
  </w:style>
  <w:style w:type="character" w:customStyle="1" w:styleId="WW8Num18zfalse">
    <w:name w:val="WW8Num18zfalse"/>
    <w:rsid w:val="00F94BCC"/>
  </w:style>
  <w:style w:type="character" w:customStyle="1" w:styleId="WW8Num18ztrue">
    <w:name w:val="WW8Num18ztrue"/>
    <w:rsid w:val="00F94BCC"/>
  </w:style>
  <w:style w:type="character" w:customStyle="1" w:styleId="WW-WW8Num18ztrue">
    <w:name w:val="WW-WW8Num18ztrue"/>
    <w:rsid w:val="00F94BCC"/>
  </w:style>
  <w:style w:type="character" w:customStyle="1" w:styleId="WW-WW8Num18ztrue1">
    <w:name w:val="WW-WW8Num18ztrue1"/>
    <w:rsid w:val="00F94BCC"/>
  </w:style>
  <w:style w:type="character" w:customStyle="1" w:styleId="WW-WW8Num18ztrue12">
    <w:name w:val="WW-WW8Num18ztrue12"/>
    <w:rsid w:val="00F94BCC"/>
  </w:style>
  <w:style w:type="character" w:customStyle="1" w:styleId="WW-WW8Num18ztrue123">
    <w:name w:val="WW-WW8Num18ztrue123"/>
    <w:rsid w:val="00F94BCC"/>
  </w:style>
  <w:style w:type="character" w:customStyle="1" w:styleId="WW-WW8Num18ztrue1234">
    <w:name w:val="WW-WW8Num18ztrue1234"/>
    <w:rsid w:val="00F94BCC"/>
  </w:style>
  <w:style w:type="character" w:customStyle="1" w:styleId="WW-WW8Num18ztrue12345">
    <w:name w:val="WW-WW8Num18ztrue12345"/>
    <w:rsid w:val="00F94BCC"/>
  </w:style>
  <w:style w:type="character" w:customStyle="1" w:styleId="WW-WW8Num18ztrue123456">
    <w:name w:val="WW-WW8Num18ztrue123456"/>
    <w:rsid w:val="00F94BCC"/>
  </w:style>
  <w:style w:type="character" w:customStyle="1" w:styleId="WW8Num19zfalse">
    <w:name w:val="WW8Num19zfalse"/>
    <w:rsid w:val="00F94BCC"/>
    <w:rPr>
      <w:rFonts w:ascii="Times New Roman" w:hAnsi="Times New Roman" w:cs="Times New Roman"/>
      <w:sz w:val="22"/>
      <w:szCs w:val="22"/>
    </w:rPr>
  </w:style>
  <w:style w:type="character" w:customStyle="1" w:styleId="WW8Num19ztrue">
    <w:name w:val="WW8Num19ztrue"/>
    <w:rsid w:val="00F94BCC"/>
  </w:style>
  <w:style w:type="character" w:customStyle="1" w:styleId="WW-WW8Num19ztrue">
    <w:name w:val="WW-WW8Num19ztrue"/>
    <w:rsid w:val="00F94BCC"/>
  </w:style>
  <w:style w:type="character" w:customStyle="1" w:styleId="WW-WW8Num19ztrue1">
    <w:name w:val="WW-WW8Num19ztrue1"/>
    <w:rsid w:val="00F94BCC"/>
  </w:style>
  <w:style w:type="character" w:customStyle="1" w:styleId="WW-WW8Num19ztrue12">
    <w:name w:val="WW-WW8Num19ztrue12"/>
    <w:rsid w:val="00F94BCC"/>
  </w:style>
  <w:style w:type="character" w:customStyle="1" w:styleId="WW-WW8Num19ztrue123">
    <w:name w:val="WW-WW8Num19ztrue123"/>
    <w:rsid w:val="00F94BCC"/>
  </w:style>
  <w:style w:type="character" w:customStyle="1" w:styleId="WW-WW8Num19ztrue1234">
    <w:name w:val="WW-WW8Num19ztrue1234"/>
    <w:rsid w:val="00F94BCC"/>
  </w:style>
  <w:style w:type="character" w:customStyle="1" w:styleId="WW-WW8Num19ztrue12345">
    <w:name w:val="WW-WW8Num19ztrue12345"/>
    <w:rsid w:val="00F94BCC"/>
  </w:style>
  <w:style w:type="character" w:customStyle="1" w:styleId="WW-WW8Num19ztrue123456">
    <w:name w:val="WW-WW8Num19ztrue123456"/>
    <w:rsid w:val="00F94BCC"/>
  </w:style>
  <w:style w:type="character" w:customStyle="1" w:styleId="WW8Num20zfalse">
    <w:name w:val="WW8Num20zfalse"/>
    <w:rsid w:val="00F94BCC"/>
  </w:style>
  <w:style w:type="character" w:customStyle="1" w:styleId="WW8Num20ztrue">
    <w:name w:val="WW8Num20ztrue"/>
    <w:rsid w:val="00F94BCC"/>
  </w:style>
  <w:style w:type="character" w:customStyle="1" w:styleId="WW-WW8Num20ztrue">
    <w:name w:val="WW-WW8Num20ztrue"/>
    <w:rsid w:val="00F94BCC"/>
  </w:style>
  <w:style w:type="character" w:customStyle="1" w:styleId="WW-WW8Num20ztrue1">
    <w:name w:val="WW-WW8Num20ztrue1"/>
    <w:rsid w:val="00F94BCC"/>
  </w:style>
  <w:style w:type="character" w:customStyle="1" w:styleId="WW-WW8Num20ztrue12">
    <w:name w:val="WW-WW8Num20ztrue12"/>
    <w:rsid w:val="00F94BCC"/>
  </w:style>
  <w:style w:type="character" w:customStyle="1" w:styleId="WW-WW8Num20ztrue123">
    <w:name w:val="WW-WW8Num20ztrue123"/>
    <w:rsid w:val="00F94BCC"/>
  </w:style>
  <w:style w:type="character" w:customStyle="1" w:styleId="WW-WW8Num20ztrue1234">
    <w:name w:val="WW-WW8Num20ztrue1234"/>
    <w:rsid w:val="00F94BCC"/>
  </w:style>
  <w:style w:type="character" w:customStyle="1" w:styleId="WW-WW8Num20ztrue12345">
    <w:name w:val="WW-WW8Num20ztrue12345"/>
    <w:rsid w:val="00F94BCC"/>
  </w:style>
  <w:style w:type="character" w:customStyle="1" w:styleId="WW-WW8Num20ztrue123456">
    <w:name w:val="WW-WW8Num20ztrue123456"/>
    <w:rsid w:val="00F94BCC"/>
  </w:style>
  <w:style w:type="character" w:customStyle="1" w:styleId="WW8Num21zfalse">
    <w:name w:val="WW8Num21zfalse"/>
    <w:rsid w:val="00F94BCC"/>
    <w:rPr>
      <w:rFonts w:ascii="Times New Roman" w:hAnsi="Times New Roman" w:cs="Times New Roman"/>
      <w:sz w:val="22"/>
      <w:szCs w:val="22"/>
    </w:rPr>
  </w:style>
  <w:style w:type="character" w:customStyle="1" w:styleId="WW8Num21ztrue">
    <w:name w:val="WW8Num21ztrue"/>
    <w:rsid w:val="00F94BCC"/>
  </w:style>
  <w:style w:type="character" w:customStyle="1" w:styleId="WW-WW8Num21ztrue">
    <w:name w:val="WW-WW8Num21ztrue"/>
    <w:rsid w:val="00F94BCC"/>
  </w:style>
  <w:style w:type="character" w:customStyle="1" w:styleId="WW-WW8Num21ztrue1">
    <w:name w:val="WW-WW8Num21ztrue1"/>
    <w:rsid w:val="00F94BCC"/>
  </w:style>
  <w:style w:type="character" w:customStyle="1" w:styleId="WW-WW8Num21ztrue12">
    <w:name w:val="WW-WW8Num21ztrue12"/>
    <w:rsid w:val="00F94BCC"/>
  </w:style>
  <w:style w:type="character" w:customStyle="1" w:styleId="WW-WW8Num21ztrue123">
    <w:name w:val="WW-WW8Num21ztrue123"/>
    <w:rsid w:val="00F94BCC"/>
  </w:style>
  <w:style w:type="character" w:customStyle="1" w:styleId="WW-WW8Num21ztrue1234">
    <w:name w:val="WW-WW8Num21ztrue1234"/>
    <w:rsid w:val="00F94BCC"/>
  </w:style>
  <w:style w:type="character" w:customStyle="1" w:styleId="WW-WW8Num21ztrue12345">
    <w:name w:val="WW-WW8Num21ztrue12345"/>
    <w:rsid w:val="00F94BCC"/>
  </w:style>
  <w:style w:type="character" w:customStyle="1" w:styleId="WW-WW8Num21ztrue123456">
    <w:name w:val="WW-WW8Num21ztrue123456"/>
    <w:rsid w:val="00F94BCC"/>
  </w:style>
  <w:style w:type="character" w:customStyle="1" w:styleId="WW8Num23ztrue">
    <w:name w:val="WW8Num23ztrue"/>
    <w:rsid w:val="00F94BCC"/>
  </w:style>
  <w:style w:type="character" w:customStyle="1" w:styleId="WW-WW8Num23ztrue">
    <w:name w:val="WW-WW8Num23ztrue"/>
    <w:rsid w:val="00F94BCC"/>
  </w:style>
  <w:style w:type="character" w:customStyle="1" w:styleId="WW-WW8Num23ztrue1">
    <w:name w:val="WW-WW8Num23ztrue1"/>
    <w:rsid w:val="00F94BCC"/>
  </w:style>
  <w:style w:type="character" w:customStyle="1" w:styleId="WW-WW8Num23ztrue12">
    <w:name w:val="WW-WW8Num23ztrue12"/>
    <w:rsid w:val="00F94BCC"/>
  </w:style>
  <w:style w:type="character" w:customStyle="1" w:styleId="WW-WW8Num23ztrue123">
    <w:name w:val="WW-WW8Num23ztrue123"/>
    <w:rsid w:val="00F94BCC"/>
  </w:style>
  <w:style w:type="character" w:customStyle="1" w:styleId="WW-WW8Num23ztrue1234">
    <w:name w:val="WW-WW8Num23ztrue1234"/>
    <w:rsid w:val="00F94BCC"/>
  </w:style>
  <w:style w:type="character" w:customStyle="1" w:styleId="WW-WW8Num23ztrue12345">
    <w:name w:val="WW-WW8Num23ztrue12345"/>
    <w:rsid w:val="00F94BCC"/>
  </w:style>
  <w:style w:type="character" w:customStyle="1" w:styleId="WW-WW8Num23ztrue123456">
    <w:name w:val="WW-WW8Num23ztrue123456"/>
    <w:rsid w:val="00F94BCC"/>
  </w:style>
  <w:style w:type="character" w:customStyle="1" w:styleId="WW8Num24zfalse">
    <w:name w:val="WW8Num24zfalse"/>
    <w:rsid w:val="00F94BCC"/>
    <w:rPr>
      <w:sz w:val="22"/>
      <w:szCs w:val="22"/>
    </w:rPr>
  </w:style>
  <w:style w:type="character" w:customStyle="1" w:styleId="WW8Num24ztrue">
    <w:name w:val="WW8Num24ztrue"/>
    <w:rsid w:val="00F94BCC"/>
  </w:style>
  <w:style w:type="character" w:customStyle="1" w:styleId="WW-WW8Num24ztrue">
    <w:name w:val="WW-WW8Num24ztrue"/>
    <w:rsid w:val="00F94BCC"/>
  </w:style>
  <w:style w:type="character" w:customStyle="1" w:styleId="WW-WW8Num24ztrue1">
    <w:name w:val="WW-WW8Num24ztrue1"/>
    <w:rsid w:val="00F94BCC"/>
  </w:style>
  <w:style w:type="character" w:customStyle="1" w:styleId="WW-WW8Num24ztrue12">
    <w:name w:val="WW-WW8Num24ztrue12"/>
    <w:rsid w:val="00F94BCC"/>
  </w:style>
  <w:style w:type="character" w:customStyle="1" w:styleId="WW-WW8Num24ztrue123">
    <w:name w:val="WW-WW8Num24ztrue123"/>
    <w:rsid w:val="00F94BCC"/>
  </w:style>
  <w:style w:type="character" w:customStyle="1" w:styleId="WW-WW8Num24ztrue1234">
    <w:name w:val="WW-WW8Num24ztrue1234"/>
    <w:rsid w:val="00F94BCC"/>
  </w:style>
  <w:style w:type="character" w:customStyle="1" w:styleId="WW-WW8Num24ztrue12345">
    <w:name w:val="WW-WW8Num24ztrue12345"/>
    <w:rsid w:val="00F94BCC"/>
  </w:style>
  <w:style w:type="character" w:customStyle="1" w:styleId="WW-WW8Num24ztrue123456">
    <w:name w:val="WW-WW8Num24ztrue123456"/>
    <w:rsid w:val="00F94BCC"/>
  </w:style>
  <w:style w:type="character" w:customStyle="1" w:styleId="WW8Num26ztrue">
    <w:name w:val="WW8Num26ztrue"/>
    <w:rsid w:val="00F94BCC"/>
  </w:style>
  <w:style w:type="character" w:customStyle="1" w:styleId="WW-WW8Num26ztrue">
    <w:name w:val="WW-WW8Num26ztrue"/>
    <w:rsid w:val="00F94BCC"/>
  </w:style>
  <w:style w:type="character" w:customStyle="1" w:styleId="WW-WW8Num26ztrue1">
    <w:name w:val="WW-WW8Num26ztrue1"/>
    <w:rsid w:val="00F94BCC"/>
  </w:style>
  <w:style w:type="character" w:customStyle="1" w:styleId="WW-WW8Num26ztrue12">
    <w:name w:val="WW-WW8Num26ztrue12"/>
    <w:rsid w:val="00F94BCC"/>
  </w:style>
  <w:style w:type="character" w:customStyle="1" w:styleId="WW-WW8Num26ztrue123">
    <w:name w:val="WW-WW8Num26ztrue123"/>
    <w:rsid w:val="00F94BCC"/>
  </w:style>
  <w:style w:type="character" w:customStyle="1" w:styleId="WW-WW8Num26ztrue1234">
    <w:name w:val="WW-WW8Num26ztrue1234"/>
    <w:rsid w:val="00F94BCC"/>
  </w:style>
  <w:style w:type="character" w:customStyle="1" w:styleId="WW-WW8Num26ztrue12345">
    <w:name w:val="WW-WW8Num26ztrue12345"/>
    <w:rsid w:val="00F94BCC"/>
  </w:style>
  <w:style w:type="character" w:customStyle="1" w:styleId="WW-WW8Num26ztrue123456">
    <w:name w:val="WW-WW8Num26ztrue123456"/>
    <w:rsid w:val="00F94BCC"/>
  </w:style>
  <w:style w:type="character" w:customStyle="1" w:styleId="WW8Num27z1">
    <w:name w:val="WW8Num27z1"/>
    <w:uiPriority w:val="99"/>
    <w:rsid w:val="00F94BCC"/>
    <w:rPr>
      <w:rFonts w:ascii="Courier New" w:hAnsi="Courier New" w:cs="Courier New"/>
    </w:rPr>
  </w:style>
  <w:style w:type="character" w:customStyle="1" w:styleId="WW8Num27z2">
    <w:name w:val="WW8Num27z2"/>
    <w:rsid w:val="00F94BCC"/>
    <w:rPr>
      <w:rFonts w:ascii="Wingdings" w:hAnsi="Wingdings" w:cs="Wingdings"/>
    </w:rPr>
  </w:style>
  <w:style w:type="character" w:customStyle="1" w:styleId="WW8Num29ztrue">
    <w:name w:val="WW8Num29ztrue"/>
    <w:rsid w:val="00F94BCC"/>
  </w:style>
  <w:style w:type="character" w:customStyle="1" w:styleId="WW-WW8Num29ztrue">
    <w:name w:val="WW-WW8Num29ztrue"/>
    <w:rsid w:val="00F94BCC"/>
  </w:style>
  <w:style w:type="character" w:customStyle="1" w:styleId="WW-WW8Num29ztrue1">
    <w:name w:val="WW-WW8Num29ztrue1"/>
    <w:rsid w:val="00F94BCC"/>
  </w:style>
  <w:style w:type="character" w:customStyle="1" w:styleId="WW-WW8Num29ztrue12">
    <w:name w:val="WW-WW8Num29ztrue12"/>
    <w:rsid w:val="00F94BCC"/>
  </w:style>
  <w:style w:type="character" w:customStyle="1" w:styleId="WW-WW8Num29ztrue123">
    <w:name w:val="WW-WW8Num29ztrue123"/>
    <w:rsid w:val="00F94BCC"/>
  </w:style>
  <w:style w:type="character" w:customStyle="1" w:styleId="WW-WW8Num29ztrue1234">
    <w:name w:val="WW-WW8Num29ztrue1234"/>
    <w:rsid w:val="00F94BCC"/>
  </w:style>
  <w:style w:type="character" w:customStyle="1" w:styleId="WW-WW8Num29ztrue12345">
    <w:name w:val="WW-WW8Num29ztrue12345"/>
    <w:rsid w:val="00F94BCC"/>
  </w:style>
  <w:style w:type="character" w:customStyle="1" w:styleId="WW-WW8Num29ztrue123456">
    <w:name w:val="WW-WW8Num29ztrue123456"/>
    <w:rsid w:val="00F94BCC"/>
  </w:style>
  <w:style w:type="character" w:customStyle="1" w:styleId="WW8Num30ztrue">
    <w:name w:val="WW8Num30ztrue"/>
    <w:rsid w:val="00F94BCC"/>
  </w:style>
  <w:style w:type="character" w:customStyle="1" w:styleId="WW-WW8Num30ztrue">
    <w:name w:val="WW-WW8Num30ztrue"/>
    <w:rsid w:val="00F94BCC"/>
  </w:style>
  <w:style w:type="character" w:customStyle="1" w:styleId="WW-WW8Num30ztrue1">
    <w:name w:val="WW-WW8Num30ztrue1"/>
    <w:rsid w:val="00F94BCC"/>
  </w:style>
  <w:style w:type="character" w:customStyle="1" w:styleId="WW-WW8Num30ztrue12">
    <w:name w:val="WW-WW8Num30ztrue12"/>
    <w:rsid w:val="00F94BCC"/>
  </w:style>
  <w:style w:type="character" w:customStyle="1" w:styleId="WW-WW8Num30ztrue123">
    <w:name w:val="WW-WW8Num30ztrue123"/>
    <w:rsid w:val="00F94BCC"/>
  </w:style>
  <w:style w:type="character" w:customStyle="1" w:styleId="WW-WW8Num30ztrue1234">
    <w:name w:val="WW-WW8Num30ztrue1234"/>
    <w:rsid w:val="00F94BCC"/>
  </w:style>
  <w:style w:type="character" w:customStyle="1" w:styleId="WW-WW8Num30ztrue12345">
    <w:name w:val="WW-WW8Num30ztrue12345"/>
    <w:rsid w:val="00F94BCC"/>
  </w:style>
  <w:style w:type="character" w:customStyle="1" w:styleId="WW-WW8Num30ztrue123456">
    <w:name w:val="WW-WW8Num30ztrue123456"/>
    <w:rsid w:val="00F94BCC"/>
  </w:style>
  <w:style w:type="character" w:customStyle="1" w:styleId="WW8Num31zfalse">
    <w:name w:val="WW8Num31zfalse"/>
    <w:rsid w:val="00F94BCC"/>
  </w:style>
  <w:style w:type="character" w:customStyle="1" w:styleId="WW-WW8Num31ztrue5">
    <w:name w:val="WW-WW8Num31ztrue5"/>
    <w:rsid w:val="00F94BCC"/>
  </w:style>
  <w:style w:type="character" w:customStyle="1" w:styleId="WW-WW8Num31ztrue11">
    <w:name w:val="WW-WW8Num31ztrue11"/>
    <w:rsid w:val="00F94BCC"/>
  </w:style>
  <w:style w:type="character" w:customStyle="1" w:styleId="WW-WW8Num31ztrue12">
    <w:name w:val="WW-WW8Num31ztrue12"/>
    <w:rsid w:val="00F94BCC"/>
  </w:style>
  <w:style w:type="character" w:customStyle="1" w:styleId="WW-WW8Num31ztrue123">
    <w:name w:val="WW-WW8Num31ztrue123"/>
    <w:rsid w:val="00F94BCC"/>
  </w:style>
  <w:style w:type="character" w:customStyle="1" w:styleId="WW-WW8Num31ztrue1234">
    <w:name w:val="WW-WW8Num31ztrue1234"/>
    <w:rsid w:val="00F94BCC"/>
  </w:style>
  <w:style w:type="character" w:customStyle="1" w:styleId="WW-WW8Num31ztrue12345">
    <w:name w:val="WW-WW8Num31ztrue12345"/>
    <w:rsid w:val="00F94BCC"/>
  </w:style>
  <w:style w:type="character" w:customStyle="1" w:styleId="WW-WW8Num31ztrue123456">
    <w:name w:val="WW-WW8Num31ztrue123456"/>
    <w:rsid w:val="00F94BCC"/>
  </w:style>
  <w:style w:type="character" w:customStyle="1" w:styleId="WW-WW8Num33ztrue12345">
    <w:name w:val="WW-WW8Num33ztrue12345"/>
    <w:rsid w:val="00F94BCC"/>
  </w:style>
  <w:style w:type="character" w:customStyle="1" w:styleId="WW-WW8Num33ztrue11">
    <w:name w:val="WW-WW8Num33ztrue11"/>
    <w:rsid w:val="00F94BCC"/>
  </w:style>
  <w:style w:type="character" w:customStyle="1" w:styleId="WW-WW8Num33ztrue121">
    <w:name w:val="WW-WW8Num33ztrue121"/>
    <w:rsid w:val="00F94BCC"/>
  </w:style>
  <w:style w:type="character" w:customStyle="1" w:styleId="WW-WW8Num33ztrue1231">
    <w:name w:val="WW-WW8Num33ztrue1231"/>
    <w:rsid w:val="00F94BCC"/>
  </w:style>
  <w:style w:type="character" w:customStyle="1" w:styleId="WW-WW8Num33ztrue12341">
    <w:name w:val="WW-WW8Num33ztrue12341"/>
    <w:rsid w:val="00F94BCC"/>
  </w:style>
  <w:style w:type="character" w:customStyle="1" w:styleId="WW-WW8Num33ztrue123451">
    <w:name w:val="WW-WW8Num33ztrue123451"/>
    <w:rsid w:val="00F94BCC"/>
  </w:style>
  <w:style w:type="character" w:customStyle="1" w:styleId="WW-WW8Num33ztrue123456">
    <w:name w:val="WW-WW8Num33ztrue123456"/>
    <w:rsid w:val="00F94BCC"/>
  </w:style>
  <w:style w:type="character" w:customStyle="1" w:styleId="WW8Num35ztrue">
    <w:name w:val="WW8Num35ztrue"/>
    <w:rsid w:val="00F94BCC"/>
  </w:style>
  <w:style w:type="character" w:customStyle="1" w:styleId="WW-WW8Num35ztrue">
    <w:name w:val="WW-WW8Num35ztrue"/>
    <w:rsid w:val="00F94BCC"/>
  </w:style>
  <w:style w:type="character" w:customStyle="1" w:styleId="WW-WW8Num35ztrue1">
    <w:name w:val="WW-WW8Num35ztrue1"/>
    <w:rsid w:val="00F94BCC"/>
  </w:style>
  <w:style w:type="character" w:customStyle="1" w:styleId="WW-WW8Num35ztrue12">
    <w:name w:val="WW-WW8Num35ztrue12"/>
    <w:rsid w:val="00F94BCC"/>
  </w:style>
  <w:style w:type="character" w:customStyle="1" w:styleId="WW-WW8Num35ztrue123">
    <w:name w:val="WW-WW8Num35ztrue123"/>
    <w:rsid w:val="00F94BCC"/>
  </w:style>
  <w:style w:type="character" w:customStyle="1" w:styleId="WW-WW8Num35ztrue1234">
    <w:name w:val="WW-WW8Num35ztrue1234"/>
    <w:rsid w:val="00F94BCC"/>
  </w:style>
  <w:style w:type="character" w:customStyle="1" w:styleId="WW-WW8Num35ztrue12345">
    <w:name w:val="WW-WW8Num35ztrue12345"/>
    <w:rsid w:val="00F94BCC"/>
  </w:style>
  <w:style w:type="character" w:customStyle="1" w:styleId="WW-WW8Num35ztrue123456">
    <w:name w:val="WW-WW8Num35ztrue123456"/>
    <w:rsid w:val="00F94BCC"/>
  </w:style>
  <w:style w:type="character" w:customStyle="1" w:styleId="WW8Num36ztrue">
    <w:name w:val="WW8Num36ztrue"/>
    <w:rsid w:val="00F94BCC"/>
  </w:style>
  <w:style w:type="character" w:customStyle="1" w:styleId="WW-WW8Num36ztrue">
    <w:name w:val="WW-WW8Num36ztrue"/>
    <w:rsid w:val="00F94BCC"/>
  </w:style>
  <w:style w:type="character" w:customStyle="1" w:styleId="WW-WW8Num36ztrue1">
    <w:name w:val="WW-WW8Num36ztrue1"/>
    <w:rsid w:val="00F94BCC"/>
  </w:style>
  <w:style w:type="character" w:customStyle="1" w:styleId="WW-WW8Num36ztrue12">
    <w:name w:val="WW-WW8Num36ztrue12"/>
    <w:rsid w:val="00F94BCC"/>
  </w:style>
  <w:style w:type="character" w:customStyle="1" w:styleId="WW-WW8Num36ztrue123">
    <w:name w:val="WW-WW8Num36ztrue123"/>
    <w:rsid w:val="00F94BCC"/>
  </w:style>
  <w:style w:type="character" w:customStyle="1" w:styleId="WW-WW8Num36ztrue1234">
    <w:name w:val="WW-WW8Num36ztrue1234"/>
    <w:rsid w:val="00F94BCC"/>
  </w:style>
  <w:style w:type="character" w:customStyle="1" w:styleId="WW-WW8Num36ztrue12345">
    <w:name w:val="WW-WW8Num36ztrue12345"/>
    <w:rsid w:val="00F94BCC"/>
  </w:style>
  <w:style w:type="character" w:customStyle="1" w:styleId="WW-WW8Num36ztrue123456">
    <w:name w:val="WW-WW8Num36ztrue123456"/>
    <w:rsid w:val="00F94BCC"/>
  </w:style>
  <w:style w:type="character" w:customStyle="1" w:styleId="WW8Num37ztrue">
    <w:name w:val="WW8Num37ztrue"/>
    <w:rsid w:val="00F94BCC"/>
  </w:style>
  <w:style w:type="character" w:customStyle="1" w:styleId="WW-WW8Num37ztrue">
    <w:name w:val="WW-WW8Num37ztrue"/>
    <w:rsid w:val="00F94BCC"/>
  </w:style>
  <w:style w:type="character" w:customStyle="1" w:styleId="WW-WW8Num37ztrue1">
    <w:name w:val="WW-WW8Num37ztrue1"/>
    <w:rsid w:val="00F94BCC"/>
  </w:style>
  <w:style w:type="character" w:customStyle="1" w:styleId="WW-WW8Num37ztrue12">
    <w:name w:val="WW-WW8Num37ztrue12"/>
    <w:rsid w:val="00F94BCC"/>
  </w:style>
  <w:style w:type="character" w:customStyle="1" w:styleId="WW-WW8Num37ztrue123">
    <w:name w:val="WW-WW8Num37ztrue123"/>
    <w:rsid w:val="00F94BCC"/>
  </w:style>
  <w:style w:type="character" w:customStyle="1" w:styleId="WW-WW8Num37ztrue1234">
    <w:name w:val="WW-WW8Num37ztrue1234"/>
    <w:rsid w:val="00F94BCC"/>
  </w:style>
  <w:style w:type="character" w:customStyle="1" w:styleId="WW-WW8Num37ztrue12345">
    <w:name w:val="WW-WW8Num37ztrue12345"/>
    <w:rsid w:val="00F94BCC"/>
  </w:style>
  <w:style w:type="character" w:customStyle="1" w:styleId="WW-WW8Num37ztrue123456">
    <w:name w:val="WW-WW8Num37ztrue123456"/>
    <w:rsid w:val="00F94BCC"/>
  </w:style>
  <w:style w:type="character" w:customStyle="1" w:styleId="WW8Num39zfalse">
    <w:name w:val="WW8Num39zfalse"/>
    <w:rsid w:val="00F94BCC"/>
  </w:style>
  <w:style w:type="character" w:customStyle="1" w:styleId="WW-WW8Num39ztrue12345">
    <w:name w:val="WW-WW8Num39ztrue12345"/>
    <w:rsid w:val="00F94BCC"/>
  </w:style>
  <w:style w:type="character" w:customStyle="1" w:styleId="WW-WW8Num39ztrue11">
    <w:name w:val="WW-WW8Num39ztrue11"/>
    <w:rsid w:val="00F94BCC"/>
  </w:style>
  <w:style w:type="character" w:customStyle="1" w:styleId="WW-WW8Num39ztrue121">
    <w:name w:val="WW-WW8Num39ztrue121"/>
    <w:rsid w:val="00F94BCC"/>
  </w:style>
  <w:style w:type="character" w:customStyle="1" w:styleId="WW-WW8Num39ztrue1231">
    <w:name w:val="WW-WW8Num39ztrue1231"/>
    <w:rsid w:val="00F94BCC"/>
  </w:style>
  <w:style w:type="character" w:customStyle="1" w:styleId="WW-WW8Num39ztrue12341">
    <w:name w:val="WW-WW8Num39ztrue12341"/>
    <w:rsid w:val="00F94BCC"/>
  </w:style>
  <w:style w:type="character" w:customStyle="1" w:styleId="WW-WW8Num39ztrue123451">
    <w:name w:val="WW-WW8Num39ztrue123451"/>
    <w:rsid w:val="00F94BCC"/>
  </w:style>
  <w:style w:type="character" w:customStyle="1" w:styleId="WW-WW8Num39ztrue123456">
    <w:name w:val="WW-WW8Num39ztrue123456"/>
    <w:rsid w:val="00F94BCC"/>
  </w:style>
  <w:style w:type="character" w:customStyle="1" w:styleId="WW-WW8Num41ztrue1234567">
    <w:name w:val="WW-WW8Num41ztrue1234567"/>
    <w:rsid w:val="00F94BCC"/>
  </w:style>
  <w:style w:type="character" w:customStyle="1" w:styleId="WW-WW8Num41ztrue1111">
    <w:name w:val="WW-WW8Num41ztrue1111"/>
    <w:rsid w:val="00F94BCC"/>
  </w:style>
  <w:style w:type="character" w:customStyle="1" w:styleId="WW-WW8Num41ztrue1211">
    <w:name w:val="WW-WW8Num41ztrue1211"/>
    <w:rsid w:val="00F94BCC"/>
  </w:style>
  <w:style w:type="character" w:customStyle="1" w:styleId="WW-WW8Num41ztrue12311">
    <w:name w:val="WW-WW8Num41ztrue12311"/>
    <w:rsid w:val="00F94BCC"/>
  </w:style>
  <w:style w:type="character" w:customStyle="1" w:styleId="WW-WW8Num41ztrue123411">
    <w:name w:val="WW-WW8Num41ztrue123411"/>
    <w:rsid w:val="00F94BCC"/>
  </w:style>
  <w:style w:type="character" w:customStyle="1" w:styleId="WW-WW8Num41ztrue1234511">
    <w:name w:val="WW-WW8Num41ztrue1234511"/>
    <w:rsid w:val="00F94BCC"/>
  </w:style>
  <w:style w:type="character" w:customStyle="1" w:styleId="WW-WW8Num41ztrue1234561">
    <w:name w:val="WW-WW8Num41ztrue1234561"/>
    <w:rsid w:val="00F94BCC"/>
  </w:style>
  <w:style w:type="character" w:customStyle="1" w:styleId="WW-WW8Num42ztrue1234567">
    <w:name w:val="WW-WW8Num42ztrue1234567"/>
    <w:rsid w:val="00F94BCC"/>
  </w:style>
  <w:style w:type="character" w:customStyle="1" w:styleId="WW-WW8Num42ztrue111">
    <w:name w:val="WW-WW8Num42ztrue111"/>
    <w:rsid w:val="00F94BCC"/>
  </w:style>
  <w:style w:type="character" w:customStyle="1" w:styleId="WW-WW8Num42ztrue121">
    <w:name w:val="WW-WW8Num42ztrue121"/>
    <w:rsid w:val="00F94BCC"/>
  </w:style>
  <w:style w:type="character" w:customStyle="1" w:styleId="WW-WW8Num42ztrue1231">
    <w:name w:val="WW-WW8Num42ztrue1231"/>
    <w:rsid w:val="00F94BCC"/>
  </w:style>
  <w:style w:type="character" w:customStyle="1" w:styleId="WW-WW8Num42ztrue12341">
    <w:name w:val="WW-WW8Num42ztrue12341"/>
    <w:rsid w:val="00F94BCC"/>
  </w:style>
  <w:style w:type="character" w:customStyle="1" w:styleId="WW-WW8Num42ztrue123451">
    <w:name w:val="WW-WW8Num42ztrue123451"/>
    <w:rsid w:val="00F94BCC"/>
  </w:style>
  <w:style w:type="character" w:customStyle="1" w:styleId="WW-WW8Num42ztrue1234561">
    <w:name w:val="WW-WW8Num42ztrue1234561"/>
    <w:rsid w:val="00F94BCC"/>
  </w:style>
  <w:style w:type="character" w:customStyle="1" w:styleId="WW-WW8Num43ztrue1234567">
    <w:name w:val="WW-WW8Num43ztrue1234567"/>
    <w:rsid w:val="00F94BCC"/>
  </w:style>
  <w:style w:type="character" w:customStyle="1" w:styleId="WW-WW8Num43ztrue111">
    <w:name w:val="WW-WW8Num43ztrue111"/>
    <w:rsid w:val="00F94BCC"/>
  </w:style>
  <w:style w:type="character" w:customStyle="1" w:styleId="WW-WW8Num43ztrue121">
    <w:name w:val="WW-WW8Num43ztrue121"/>
    <w:rsid w:val="00F94BCC"/>
  </w:style>
  <w:style w:type="character" w:customStyle="1" w:styleId="WW-WW8Num43ztrue1231">
    <w:name w:val="WW-WW8Num43ztrue1231"/>
    <w:rsid w:val="00F94BCC"/>
  </w:style>
  <w:style w:type="character" w:customStyle="1" w:styleId="WW-WW8Num43ztrue12341">
    <w:name w:val="WW-WW8Num43ztrue12341"/>
    <w:rsid w:val="00F94BCC"/>
  </w:style>
  <w:style w:type="character" w:customStyle="1" w:styleId="WW-WW8Num43ztrue123451">
    <w:name w:val="WW-WW8Num43ztrue123451"/>
    <w:rsid w:val="00F94BCC"/>
  </w:style>
  <w:style w:type="character" w:customStyle="1" w:styleId="WW-WW8Num43ztrue1234561">
    <w:name w:val="WW-WW8Num43ztrue1234561"/>
    <w:rsid w:val="00F94BCC"/>
  </w:style>
  <w:style w:type="character" w:customStyle="1" w:styleId="WW-WW8Num44ztrue1234567">
    <w:name w:val="WW-WW8Num44ztrue1234567"/>
    <w:rsid w:val="00F94BCC"/>
  </w:style>
  <w:style w:type="character" w:customStyle="1" w:styleId="WW-WW8Num44ztrue111">
    <w:name w:val="WW-WW8Num44ztrue111"/>
    <w:rsid w:val="00F94BCC"/>
  </w:style>
  <w:style w:type="character" w:customStyle="1" w:styleId="WW-WW8Num44ztrue121">
    <w:name w:val="WW-WW8Num44ztrue121"/>
    <w:rsid w:val="00F94BCC"/>
  </w:style>
  <w:style w:type="character" w:customStyle="1" w:styleId="WW-WW8Num44ztrue1231">
    <w:name w:val="WW-WW8Num44ztrue1231"/>
    <w:rsid w:val="00F94BCC"/>
  </w:style>
  <w:style w:type="character" w:customStyle="1" w:styleId="WW-WW8Num44ztrue12341">
    <w:name w:val="WW-WW8Num44ztrue12341"/>
    <w:rsid w:val="00F94BCC"/>
  </w:style>
  <w:style w:type="character" w:customStyle="1" w:styleId="WW-WW8Num44ztrue123451">
    <w:name w:val="WW-WW8Num44ztrue123451"/>
    <w:rsid w:val="00F94BCC"/>
  </w:style>
  <w:style w:type="character" w:customStyle="1" w:styleId="WW-WW8Num44ztrue1234561">
    <w:name w:val="WW-WW8Num44ztrue1234561"/>
    <w:rsid w:val="00F94BCC"/>
  </w:style>
  <w:style w:type="character" w:customStyle="1" w:styleId="WW-WW8Num45ztrue1234567">
    <w:name w:val="WW-WW8Num45ztrue1234567"/>
    <w:rsid w:val="00F94BCC"/>
  </w:style>
  <w:style w:type="character" w:customStyle="1" w:styleId="WW-WW8Num45ztrue111">
    <w:name w:val="WW-WW8Num45ztrue111"/>
    <w:rsid w:val="00F94BCC"/>
  </w:style>
  <w:style w:type="character" w:customStyle="1" w:styleId="WW-WW8Num45ztrue121">
    <w:name w:val="WW-WW8Num45ztrue121"/>
    <w:rsid w:val="00F94BCC"/>
  </w:style>
  <w:style w:type="character" w:customStyle="1" w:styleId="WW-WW8Num45ztrue1231">
    <w:name w:val="WW-WW8Num45ztrue1231"/>
    <w:rsid w:val="00F94BCC"/>
  </w:style>
  <w:style w:type="character" w:customStyle="1" w:styleId="WW-WW8Num45ztrue12341">
    <w:name w:val="WW-WW8Num45ztrue12341"/>
    <w:rsid w:val="00F94BCC"/>
  </w:style>
  <w:style w:type="character" w:customStyle="1" w:styleId="WW-WW8Num45ztrue123451">
    <w:name w:val="WW-WW8Num45ztrue123451"/>
    <w:rsid w:val="00F94BCC"/>
  </w:style>
  <w:style w:type="character" w:customStyle="1" w:styleId="WW-WW8Num45ztrue1234561">
    <w:name w:val="WW-WW8Num45ztrue1234561"/>
    <w:rsid w:val="00F94BCC"/>
  </w:style>
  <w:style w:type="character" w:customStyle="1" w:styleId="WW8Num46z0">
    <w:name w:val="WW8Num46z0"/>
    <w:rsid w:val="00F94BCC"/>
    <w:rPr>
      <w:color w:val="auto"/>
    </w:rPr>
  </w:style>
  <w:style w:type="character" w:customStyle="1" w:styleId="WW-WW8Num46ztrue1234567">
    <w:name w:val="WW-WW8Num46ztrue1234567"/>
    <w:rsid w:val="00F94BCC"/>
  </w:style>
  <w:style w:type="character" w:customStyle="1" w:styleId="WW-WW8Num46ztrue111">
    <w:name w:val="WW-WW8Num46ztrue111"/>
    <w:rsid w:val="00F94BCC"/>
  </w:style>
  <w:style w:type="character" w:customStyle="1" w:styleId="WW-WW8Num46ztrue121">
    <w:name w:val="WW-WW8Num46ztrue121"/>
    <w:rsid w:val="00F94BCC"/>
  </w:style>
  <w:style w:type="character" w:customStyle="1" w:styleId="WW-WW8Num46ztrue1231">
    <w:name w:val="WW-WW8Num46ztrue1231"/>
    <w:rsid w:val="00F94BCC"/>
  </w:style>
  <w:style w:type="character" w:customStyle="1" w:styleId="WW-WW8Num46ztrue12341">
    <w:name w:val="WW-WW8Num46ztrue12341"/>
    <w:rsid w:val="00F94BCC"/>
  </w:style>
  <w:style w:type="character" w:customStyle="1" w:styleId="WW-WW8Num46ztrue123451">
    <w:name w:val="WW-WW8Num46ztrue123451"/>
    <w:rsid w:val="00F94BCC"/>
  </w:style>
  <w:style w:type="character" w:customStyle="1" w:styleId="WW-WW8Num46ztrue1234561">
    <w:name w:val="WW-WW8Num46ztrue1234561"/>
    <w:rsid w:val="00F94BCC"/>
  </w:style>
  <w:style w:type="character" w:customStyle="1" w:styleId="WW-WW8Num47ztrue1234567">
    <w:name w:val="WW-WW8Num47ztrue1234567"/>
    <w:rsid w:val="00F94BCC"/>
  </w:style>
  <w:style w:type="character" w:customStyle="1" w:styleId="WW-WW8Num47ztrue111">
    <w:name w:val="WW-WW8Num47ztrue111"/>
    <w:rsid w:val="00F94BCC"/>
  </w:style>
  <w:style w:type="character" w:customStyle="1" w:styleId="WW-WW8Num47ztrue121">
    <w:name w:val="WW-WW8Num47ztrue121"/>
    <w:rsid w:val="00F94BCC"/>
  </w:style>
  <w:style w:type="character" w:customStyle="1" w:styleId="WW-WW8Num47ztrue1231">
    <w:name w:val="WW-WW8Num47ztrue1231"/>
    <w:rsid w:val="00F94BCC"/>
  </w:style>
  <w:style w:type="character" w:customStyle="1" w:styleId="WW-WW8Num47ztrue12341">
    <w:name w:val="WW-WW8Num47ztrue12341"/>
    <w:rsid w:val="00F94BCC"/>
  </w:style>
  <w:style w:type="character" w:customStyle="1" w:styleId="WW-WW8Num47ztrue123451">
    <w:name w:val="WW-WW8Num47ztrue123451"/>
    <w:rsid w:val="00F94BCC"/>
  </w:style>
  <w:style w:type="character" w:customStyle="1" w:styleId="WW-WW8Num47ztrue1234561">
    <w:name w:val="WW-WW8Num47ztrue1234561"/>
    <w:rsid w:val="00F94BCC"/>
  </w:style>
  <w:style w:type="character" w:customStyle="1" w:styleId="WW8Num48z1">
    <w:name w:val="WW8Num48z1"/>
    <w:rsid w:val="00F94BCC"/>
    <w:rPr>
      <w:rFonts w:ascii="Courier New" w:hAnsi="Courier New" w:cs="Courier New"/>
    </w:rPr>
  </w:style>
  <w:style w:type="character" w:customStyle="1" w:styleId="WW8Num48z2">
    <w:name w:val="WW8Num48z2"/>
    <w:rsid w:val="00F94BCC"/>
    <w:rPr>
      <w:rFonts w:ascii="Wingdings" w:hAnsi="Wingdings" w:cs="Wingdings"/>
    </w:rPr>
  </w:style>
  <w:style w:type="character" w:customStyle="1" w:styleId="WW-WW8Num50ztrue1234567">
    <w:name w:val="WW-WW8Num50ztrue1234567"/>
    <w:rsid w:val="00F94BCC"/>
  </w:style>
  <w:style w:type="character" w:customStyle="1" w:styleId="WW-WW8Num50ztrue111">
    <w:name w:val="WW-WW8Num50ztrue111"/>
    <w:rsid w:val="00F94BCC"/>
  </w:style>
  <w:style w:type="character" w:customStyle="1" w:styleId="WW-WW8Num50ztrue121">
    <w:name w:val="WW-WW8Num50ztrue121"/>
    <w:rsid w:val="00F94BCC"/>
  </w:style>
  <w:style w:type="character" w:customStyle="1" w:styleId="WW-WW8Num50ztrue1231">
    <w:name w:val="WW-WW8Num50ztrue1231"/>
    <w:rsid w:val="00F94BCC"/>
  </w:style>
  <w:style w:type="character" w:customStyle="1" w:styleId="WW-WW8Num50ztrue12341">
    <w:name w:val="WW-WW8Num50ztrue12341"/>
    <w:rsid w:val="00F94BCC"/>
  </w:style>
  <w:style w:type="character" w:customStyle="1" w:styleId="WW-WW8Num50ztrue123451">
    <w:name w:val="WW-WW8Num50ztrue123451"/>
    <w:rsid w:val="00F94BCC"/>
  </w:style>
  <w:style w:type="character" w:customStyle="1" w:styleId="WW-WW8Num50ztrue1234561">
    <w:name w:val="WW-WW8Num50ztrue1234561"/>
    <w:rsid w:val="00F94BCC"/>
  </w:style>
  <w:style w:type="character" w:customStyle="1" w:styleId="WW-WW8Num51ztrue7">
    <w:name w:val="WW-WW8Num51ztrue7"/>
    <w:rsid w:val="00F94BCC"/>
  </w:style>
  <w:style w:type="character" w:customStyle="1" w:styleId="WW-WW8Num51ztrue11">
    <w:name w:val="WW-WW8Num51ztrue11"/>
    <w:rsid w:val="00F94BCC"/>
  </w:style>
  <w:style w:type="character" w:customStyle="1" w:styleId="WW-WW8Num51ztrue12">
    <w:name w:val="WW-WW8Num51ztrue12"/>
    <w:rsid w:val="00F94BCC"/>
  </w:style>
  <w:style w:type="character" w:customStyle="1" w:styleId="WW-WW8Num51ztrue123">
    <w:name w:val="WW-WW8Num51ztrue123"/>
    <w:rsid w:val="00F94BCC"/>
  </w:style>
  <w:style w:type="character" w:customStyle="1" w:styleId="WW-WW8Num51ztrue1234">
    <w:name w:val="WW-WW8Num51ztrue1234"/>
    <w:rsid w:val="00F94BCC"/>
  </w:style>
  <w:style w:type="character" w:customStyle="1" w:styleId="WW-WW8Num51ztrue12345">
    <w:name w:val="WW-WW8Num51ztrue12345"/>
    <w:rsid w:val="00F94BCC"/>
  </w:style>
  <w:style w:type="character" w:customStyle="1" w:styleId="WW-WW8Num51ztrue123456">
    <w:name w:val="WW-WW8Num51ztrue123456"/>
    <w:rsid w:val="00F94BCC"/>
  </w:style>
  <w:style w:type="character" w:customStyle="1" w:styleId="WW8NumSt3z0">
    <w:name w:val="WW8NumSt3z0"/>
    <w:rsid w:val="00F94BCC"/>
    <w:rPr>
      <w:rFonts w:ascii="Symbol" w:hAnsi="Symbol" w:cs="Symbol"/>
      <w:sz w:val="22"/>
      <w:szCs w:val="22"/>
    </w:rPr>
  </w:style>
  <w:style w:type="character" w:customStyle="1" w:styleId="WW8NumSt3z1">
    <w:name w:val="WW8NumSt3z1"/>
    <w:rsid w:val="00F94BCC"/>
    <w:rPr>
      <w:rFonts w:ascii="Courier New" w:hAnsi="Courier New" w:cs="Courier New"/>
    </w:rPr>
  </w:style>
  <w:style w:type="character" w:customStyle="1" w:styleId="WW8NumSt3z2">
    <w:name w:val="WW8NumSt3z2"/>
    <w:rsid w:val="00F94BCC"/>
    <w:rPr>
      <w:rFonts w:ascii="Wingdings" w:hAnsi="Wingdings" w:cs="Wingdings"/>
    </w:rPr>
  </w:style>
  <w:style w:type="character" w:customStyle="1" w:styleId="Domylnaczcionkaakapitu1">
    <w:name w:val="Domyślna czcionka akapitu1"/>
    <w:uiPriority w:val="99"/>
    <w:rsid w:val="00F94BCC"/>
  </w:style>
  <w:style w:type="character" w:customStyle="1" w:styleId="Odwoaniedokomentarza1">
    <w:name w:val="Odwołanie do komentarza1"/>
    <w:rsid w:val="00F94BCC"/>
    <w:rPr>
      <w:sz w:val="16"/>
      <w:szCs w:val="16"/>
    </w:rPr>
  </w:style>
  <w:style w:type="character" w:customStyle="1" w:styleId="Znakiprzypiswkocowych">
    <w:name w:val="Znaki przypisów końcowych"/>
    <w:uiPriority w:val="99"/>
    <w:rsid w:val="00F94BCC"/>
    <w:rPr>
      <w:vertAlign w:val="superscript"/>
    </w:rPr>
  </w:style>
  <w:style w:type="character" w:customStyle="1" w:styleId="Symbolewypunktowania">
    <w:name w:val="Symbole wypunktowania"/>
    <w:rsid w:val="00F94BCC"/>
    <w:rPr>
      <w:rFonts w:ascii="OpenSymbol" w:eastAsia="OpenSymbol" w:hAnsi="OpenSymbol" w:cs="OpenSymbol"/>
    </w:rPr>
  </w:style>
  <w:style w:type="character" w:customStyle="1" w:styleId="Znakinumeracji">
    <w:name w:val="Znaki numeracji"/>
    <w:rsid w:val="00F94BCC"/>
  </w:style>
  <w:style w:type="character" w:customStyle="1" w:styleId="Odwoanieprzypisukocowego1">
    <w:name w:val="Odwołanie przypisu końcowego1"/>
    <w:rsid w:val="00F94BCC"/>
    <w:rPr>
      <w:vertAlign w:val="superscript"/>
    </w:rPr>
  </w:style>
  <w:style w:type="character" w:customStyle="1" w:styleId="Odwoaniedokomentarza2">
    <w:name w:val="Odwołanie do komentarza2"/>
    <w:rsid w:val="00F94BCC"/>
    <w:rPr>
      <w:sz w:val="16"/>
      <w:szCs w:val="16"/>
    </w:rPr>
  </w:style>
  <w:style w:type="character" w:customStyle="1" w:styleId="WW8Num58z0">
    <w:name w:val="WW8Num58z0"/>
    <w:rsid w:val="00F94BCC"/>
    <w:rPr>
      <w:b/>
    </w:rPr>
  </w:style>
  <w:style w:type="character" w:customStyle="1" w:styleId="WW8Num58z1">
    <w:name w:val="WW8Num58z1"/>
    <w:rsid w:val="00F94BCC"/>
  </w:style>
  <w:style w:type="character" w:customStyle="1" w:styleId="WW8Num58z2">
    <w:name w:val="WW8Num58z2"/>
    <w:rsid w:val="00F94BCC"/>
  </w:style>
  <w:style w:type="character" w:customStyle="1" w:styleId="WW8Num58z3">
    <w:name w:val="WW8Num58z3"/>
    <w:rsid w:val="00F94BCC"/>
  </w:style>
  <w:style w:type="character" w:customStyle="1" w:styleId="WW8Num58z4">
    <w:name w:val="WW8Num58z4"/>
    <w:rsid w:val="00F94BCC"/>
  </w:style>
  <w:style w:type="character" w:customStyle="1" w:styleId="WW8Num58z5">
    <w:name w:val="WW8Num58z5"/>
    <w:rsid w:val="00F94BCC"/>
  </w:style>
  <w:style w:type="character" w:customStyle="1" w:styleId="WW8Num58z6">
    <w:name w:val="WW8Num58z6"/>
    <w:rsid w:val="00F94BCC"/>
  </w:style>
  <w:style w:type="character" w:customStyle="1" w:styleId="WW8Num58z7">
    <w:name w:val="WW8Num58z7"/>
    <w:rsid w:val="00F94BCC"/>
  </w:style>
  <w:style w:type="character" w:customStyle="1" w:styleId="WW8Num58z8">
    <w:name w:val="WW8Num58z8"/>
    <w:rsid w:val="00F94BCC"/>
  </w:style>
  <w:style w:type="character" w:customStyle="1" w:styleId="WW8Num63z0">
    <w:name w:val="WW8Num63z0"/>
    <w:rsid w:val="00F94BCC"/>
  </w:style>
  <w:style w:type="character" w:customStyle="1" w:styleId="WW8Num63z1">
    <w:name w:val="WW8Num63z1"/>
    <w:rsid w:val="00F94BCC"/>
  </w:style>
  <w:style w:type="character" w:customStyle="1" w:styleId="WW8Num63z2">
    <w:name w:val="WW8Num63z2"/>
    <w:rsid w:val="00F94BCC"/>
  </w:style>
  <w:style w:type="character" w:customStyle="1" w:styleId="WW8Num63z3">
    <w:name w:val="WW8Num63z3"/>
    <w:rsid w:val="00F94BCC"/>
    <w:rPr>
      <w:rFonts w:ascii="Times New Roman" w:eastAsia="Times New Roman" w:hAnsi="Times New Roman" w:cs="Times New Roman"/>
      <w:b w:val="0"/>
      <w:i w:val="0"/>
      <w:sz w:val="24"/>
      <w:szCs w:val="24"/>
      <w:lang w:val="x-none"/>
    </w:rPr>
  </w:style>
  <w:style w:type="character" w:customStyle="1" w:styleId="WW8Num63z4">
    <w:name w:val="WW8Num63z4"/>
    <w:rsid w:val="00F94BCC"/>
  </w:style>
  <w:style w:type="character" w:customStyle="1" w:styleId="WW8Num63z5">
    <w:name w:val="WW8Num63z5"/>
    <w:rsid w:val="00F94BCC"/>
  </w:style>
  <w:style w:type="character" w:customStyle="1" w:styleId="WW8Num63z6">
    <w:name w:val="WW8Num63z6"/>
    <w:rsid w:val="00F94BCC"/>
    <w:rPr>
      <w:rFonts w:ascii="Times New Roman" w:hAnsi="Times New Roman" w:cs="Times New Roman"/>
      <w:b w:val="0"/>
      <w:i w:val="0"/>
      <w:sz w:val="24"/>
    </w:rPr>
  </w:style>
  <w:style w:type="character" w:customStyle="1" w:styleId="WW8Num63z7">
    <w:name w:val="WW8Num63z7"/>
    <w:rsid w:val="00F94BCC"/>
  </w:style>
  <w:style w:type="character" w:customStyle="1" w:styleId="WW8Num63z8">
    <w:name w:val="WW8Num63z8"/>
    <w:rsid w:val="00F94BCC"/>
  </w:style>
  <w:style w:type="character" w:customStyle="1" w:styleId="WW8Num43z2">
    <w:name w:val="WW8Num43z2"/>
    <w:rsid w:val="00F94BCC"/>
  </w:style>
  <w:style w:type="character" w:customStyle="1" w:styleId="WW8Num43z3">
    <w:name w:val="WW8Num43z3"/>
    <w:rsid w:val="00F94BCC"/>
  </w:style>
  <w:style w:type="character" w:customStyle="1" w:styleId="WW8Num43z4">
    <w:name w:val="WW8Num43z4"/>
    <w:rsid w:val="00F94BCC"/>
  </w:style>
  <w:style w:type="character" w:customStyle="1" w:styleId="WW8Num43z5">
    <w:name w:val="WW8Num43z5"/>
    <w:rsid w:val="00F94BCC"/>
  </w:style>
  <w:style w:type="character" w:customStyle="1" w:styleId="WW8Num43z6">
    <w:name w:val="WW8Num43z6"/>
    <w:rsid w:val="00F94BCC"/>
  </w:style>
  <w:style w:type="character" w:customStyle="1" w:styleId="WW8Num43z7">
    <w:name w:val="WW8Num43z7"/>
    <w:rsid w:val="00F94BCC"/>
  </w:style>
  <w:style w:type="character" w:customStyle="1" w:styleId="WW8Num43z8">
    <w:name w:val="WW8Num43z8"/>
    <w:rsid w:val="00F94BCC"/>
  </w:style>
  <w:style w:type="character" w:customStyle="1" w:styleId="WW8Num46z3">
    <w:name w:val="WW8Num46z3"/>
    <w:rsid w:val="00F94BCC"/>
  </w:style>
  <w:style w:type="character" w:customStyle="1" w:styleId="WW8Num46z4">
    <w:name w:val="WW8Num46z4"/>
    <w:rsid w:val="00F94BCC"/>
  </w:style>
  <w:style w:type="character" w:customStyle="1" w:styleId="WW8Num46z5">
    <w:name w:val="WW8Num46z5"/>
    <w:rsid w:val="00F94BCC"/>
  </w:style>
  <w:style w:type="character" w:customStyle="1" w:styleId="WW8Num46z6">
    <w:name w:val="WW8Num46z6"/>
    <w:rsid w:val="00F94BCC"/>
  </w:style>
  <w:style w:type="character" w:customStyle="1" w:styleId="WW8Num46z7">
    <w:name w:val="WW8Num46z7"/>
    <w:rsid w:val="00F94BCC"/>
  </w:style>
  <w:style w:type="character" w:customStyle="1" w:styleId="WW8Num46z8">
    <w:name w:val="WW8Num46z8"/>
    <w:rsid w:val="00F94BCC"/>
  </w:style>
  <w:style w:type="character" w:customStyle="1" w:styleId="WW8Num84z0">
    <w:name w:val="WW8Num84z0"/>
    <w:rsid w:val="00F94BCC"/>
  </w:style>
  <w:style w:type="character" w:customStyle="1" w:styleId="WW8Num84z1">
    <w:name w:val="WW8Num84z1"/>
    <w:rsid w:val="00F94BCC"/>
  </w:style>
  <w:style w:type="character" w:customStyle="1" w:styleId="WW8Num84z2">
    <w:name w:val="WW8Num84z2"/>
    <w:rsid w:val="00F94BCC"/>
  </w:style>
  <w:style w:type="character" w:customStyle="1" w:styleId="WW8Num84z3">
    <w:name w:val="WW8Num84z3"/>
    <w:rsid w:val="00F94BCC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84z4">
    <w:name w:val="WW8Num84z4"/>
    <w:rsid w:val="00F94BCC"/>
  </w:style>
  <w:style w:type="character" w:customStyle="1" w:styleId="WW8Num84z5">
    <w:name w:val="WW8Num84z5"/>
    <w:rsid w:val="00F94BCC"/>
  </w:style>
  <w:style w:type="character" w:customStyle="1" w:styleId="WW8Num84z6">
    <w:name w:val="WW8Num84z6"/>
    <w:rsid w:val="00F94BCC"/>
    <w:rPr>
      <w:rFonts w:ascii="Times New Roman" w:eastAsia="Times New Roman" w:hAnsi="Times New Roman" w:cs="Times New Roman"/>
      <w:b w:val="0"/>
      <w:bCs/>
      <w:i w:val="0"/>
      <w:sz w:val="24"/>
    </w:rPr>
  </w:style>
  <w:style w:type="character" w:customStyle="1" w:styleId="WW8Num84z7">
    <w:name w:val="WW8Num84z7"/>
    <w:rsid w:val="00F94BCC"/>
  </w:style>
  <w:style w:type="character" w:customStyle="1" w:styleId="WW8Num84z8">
    <w:name w:val="WW8Num84z8"/>
    <w:rsid w:val="00F94BCC"/>
  </w:style>
  <w:style w:type="character" w:customStyle="1" w:styleId="WW8Num80z0">
    <w:name w:val="WW8Num80z0"/>
    <w:rsid w:val="00F94BCC"/>
  </w:style>
  <w:style w:type="character" w:customStyle="1" w:styleId="WW8Num80z1">
    <w:name w:val="WW8Num80z1"/>
    <w:rsid w:val="00F94BCC"/>
  </w:style>
  <w:style w:type="character" w:customStyle="1" w:styleId="WW8Num80z2">
    <w:name w:val="WW8Num80z2"/>
    <w:rsid w:val="00F94BCC"/>
  </w:style>
  <w:style w:type="character" w:customStyle="1" w:styleId="WW8Num80z3">
    <w:name w:val="WW8Num80z3"/>
    <w:rsid w:val="00F94BCC"/>
    <w:rPr>
      <w:rFonts w:ascii="Times New Roman" w:eastAsia="Times New Roman" w:hAnsi="Times New Roman" w:cs="Times New Roman"/>
      <w:b w:val="0"/>
      <w:i w:val="0"/>
      <w:sz w:val="24"/>
      <w:szCs w:val="24"/>
      <w:lang w:val="x-none"/>
    </w:rPr>
  </w:style>
  <w:style w:type="character" w:customStyle="1" w:styleId="WW8Num80z4">
    <w:name w:val="WW8Num80z4"/>
    <w:rsid w:val="00F94BCC"/>
  </w:style>
  <w:style w:type="character" w:customStyle="1" w:styleId="WW8Num80z5">
    <w:name w:val="WW8Num80z5"/>
    <w:rsid w:val="00F94BCC"/>
  </w:style>
  <w:style w:type="character" w:customStyle="1" w:styleId="WW8Num80z6">
    <w:name w:val="WW8Num80z6"/>
    <w:rsid w:val="00F94BCC"/>
    <w:rPr>
      <w:rFonts w:ascii="Times New Roman" w:eastAsia="Times New Roman" w:hAnsi="Times New Roman" w:cs="Times New Roman"/>
      <w:b w:val="0"/>
      <w:bCs/>
      <w:i w:val="0"/>
      <w:sz w:val="24"/>
    </w:rPr>
  </w:style>
  <w:style w:type="character" w:customStyle="1" w:styleId="WW8Num80z7">
    <w:name w:val="WW8Num80z7"/>
    <w:rsid w:val="00F94BCC"/>
  </w:style>
  <w:style w:type="character" w:customStyle="1" w:styleId="WW8Num80z8">
    <w:name w:val="WW8Num80z8"/>
    <w:rsid w:val="00F94BCC"/>
  </w:style>
  <w:style w:type="character" w:customStyle="1" w:styleId="WW8Num49z4">
    <w:name w:val="WW8Num49z4"/>
    <w:rsid w:val="00F94BCC"/>
  </w:style>
  <w:style w:type="character" w:customStyle="1" w:styleId="WW8Num49z5">
    <w:name w:val="WW8Num49z5"/>
    <w:rsid w:val="00F94BCC"/>
  </w:style>
  <w:style w:type="character" w:customStyle="1" w:styleId="WW8Num49z6">
    <w:name w:val="WW8Num49z6"/>
    <w:rsid w:val="00F94BCC"/>
    <w:rPr>
      <w:rFonts w:ascii="Times New Roman" w:hAnsi="Times New Roman" w:cs="Times New Roman"/>
      <w:b w:val="0"/>
      <w:i w:val="0"/>
      <w:sz w:val="24"/>
    </w:rPr>
  </w:style>
  <w:style w:type="character" w:customStyle="1" w:styleId="WW8Num49z7">
    <w:name w:val="WW8Num49z7"/>
    <w:rsid w:val="00F94BCC"/>
  </w:style>
  <w:style w:type="character" w:customStyle="1" w:styleId="WW8Num49z8">
    <w:name w:val="WW8Num49z8"/>
    <w:rsid w:val="00F94BCC"/>
  </w:style>
  <w:style w:type="character" w:customStyle="1" w:styleId="WW8Num44z0">
    <w:name w:val="WW8Num44z0"/>
    <w:rsid w:val="00F94BCC"/>
    <w:rPr>
      <w:rFonts w:eastAsia="Times New Roman" w:cs="Times New Roman"/>
    </w:rPr>
  </w:style>
  <w:style w:type="character" w:customStyle="1" w:styleId="WW8Num44z1">
    <w:name w:val="WW8Num44z1"/>
    <w:rsid w:val="00F94BCC"/>
    <w:rPr>
      <w:rFonts w:ascii="Symbol" w:eastAsia="Times New Roman" w:hAnsi="Symbol" w:cs="Symbol"/>
    </w:rPr>
  </w:style>
  <w:style w:type="character" w:customStyle="1" w:styleId="WW8Num54z0">
    <w:name w:val="WW8Num54z0"/>
    <w:rsid w:val="00F94BCC"/>
    <w:rPr>
      <w:rFonts w:cs="Times New Roman"/>
    </w:rPr>
  </w:style>
  <w:style w:type="character" w:customStyle="1" w:styleId="WW8Num54z1">
    <w:name w:val="WW8Num54z1"/>
    <w:rsid w:val="00F94BCC"/>
    <w:rPr>
      <w:rFonts w:eastAsia="Times New Roman"/>
    </w:rPr>
  </w:style>
  <w:style w:type="character" w:customStyle="1" w:styleId="WW8Num95z0">
    <w:name w:val="WW8Num95z0"/>
    <w:rsid w:val="00F94BCC"/>
    <w:rPr>
      <w:rFonts w:eastAsia="Times New Roman"/>
    </w:rPr>
  </w:style>
  <w:style w:type="character" w:customStyle="1" w:styleId="WW8Num95z1">
    <w:name w:val="WW8Num95z1"/>
    <w:rsid w:val="00F94BCC"/>
    <w:rPr>
      <w:rFonts w:cs="Times New Roman"/>
    </w:rPr>
  </w:style>
  <w:style w:type="character" w:customStyle="1" w:styleId="WW8Num62z0">
    <w:name w:val="WW8Num62z0"/>
    <w:rsid w:val="00F94BCC"/>
    <w:rPr>
      <w:b/>
      <w:u w:val="single"/>
    </w:rPr>
  </w:style>
  <w:style w:type="character" w:customStyle="1" w:styleId="WW8Num62z1">
    <w:name w:val="WW8Num62z1"/>
    <w:rsid w:val="00F94BCC"/>
  </w:style>
  <w:style w:type="character" w:customStyle="1" w:styleId="WW8Num62z2">
    <w:name w:val="WW8Num62z2"/>
    <w:rsid w:val="00F94BCC"/>
  </w:style>
  <w:style w:type="character" w:customStyle="1" w:styleId="WW8Num62z3">
    <w:name w:val="WW8Num62z3"/>
    <w:rsid w:val="00F94BCC"/>
  </w:style>
  <w:style w:type="character" w:customStyle="1" w:styleId="WW8Num62z4">
    <w:name w:val="WW8Num62z4"/>
    <w:rsid w:val="00F94BCC"/>
  </w:style>
  <w:style w:type="character" w:customStyle="1" w:styleId="WW8Num62z5">
    <w:name w:val="WW8Num62z5"/>
    <w:rsid w:val="00F94BCC"/>
  </w:style>
  <w:style w:type="character" w:customStyle="1" w:styleId="WW8Num62z6">
    <w:name w:val="WW8Num62z6"/>
    <w:rsid w:val="00F94BCC"/>
  </w:style>
  <w:style w:type="character" w:customStyle="1" w:styleId="WW8Num62z7">
    <w:name w:val="WW8Num62z7"/>
    <w:rsid w:val="00F94BCC"/>
  </w:style>
  <w:style w:type="character" w:customStyle="1" w:styleId="WW8Num62z8">
    <w:name w:val="WW8Num62z8"/>
    <w:rsid w:val="00F94BCC"/>
  </w:style>
  <w:style w:type="character" w:customStyle="1" w:styleId="WW8Num77z0">
    <w:name w:val="WW8Num77z0"/>
    <w:rsid w:val="00F94BCC"/>
    <w:rPr>
      <w:rFonts w:ascii="Times New Roman" w:hAnsi="Times New Roman" w:cs="Times New Roman"/>
      <w:sz w:val="24"/>
      <w:szCs w:val="24"/>
    </w:rPr>
  </w:style>
  <w:style w:type="character" w:customStyle="1" w:styleId="WW8Num77z1">
    <w:name w:val="WW8Num77z1"/>
    <w:rsid w:val="00F94BCC"/>
    <w:rPr>
      <w:sz w:val="24"/>
      <w:szCs w:val="24"/>
    </w:rPr>
  </w:style>
  <w:style w:type="character" w:customStyle="1" w:styleId="WW8Num77z2">
    <w:name w:val="WW8Num77z2"/>
    <w:rsid w:val="00F94BCC"/>
    <w:rPr>
      <w:rFonts w:ascii="Symbol" w:hAnsi="Symbol" w:cs="Symbol"/>
      <w:sz w:val="22"/>
      <w:szCs w:val="22"/>
    </w:rPr>
  </w:style>
  <w:style w:type="character" w:customStyle="1" w:styleId="WW8Num77z3">
    <w:name w:val="WW8Num77z3"/>
    <w:rsid w:val="00F94BCC"/>
  </w:style>
  <w:style w:type="character" w:customStyle="1" w:styleId="WW8Num77z4">
    <w:name w:val="WW8Num77z4"/>
    <w:rsid w:val="00F94BCC"/>
  </w:style>
  <w:style w:type="character" w:customStyle="1" w:styleId="WW8Num77z5">
    <w:name w:val="WW8Num77z5"/>
    <w:rsid w:val="00F94BCC"/>
  </w:style>
  <w:style w:type="character" w:customStyle="1" w:styleId="WW8Num77z6">
    <w:name w:val="WW8Num77z6"/>
    <w:rsid w:val="00F94BCC"/>
  </w:style>
  <w:style w:type="character" w:customStyle="1" w:styleId="WW8Num77z7">
    <w:name w:val="WW8Num77z7"/>
    <w:rsid w:val="00F94BCC"/>
  </w:style>
  <w:style w:type="character" w:customStyle="1" w:styleId="WW8Num77z8">
    <w:name w:val="WW8Num77z8"/>
    <w:rsid w:val="00F94BCC"/>
  </w:style>
  <w:style w:type="character" w:customStyle="1" w:styleId="WW8Num59z0">
    <w:name w:val="WW8Num59z0"/>
    <w:rsid w:val="00F94BCC"/>
    <w:rPr>
      <w:rFonts w:ascii="Symbol" w:eastAsia="Times New Roman" w:hAnsi="Symbol" w:cs="Times New Roman"/>
    </w:rPr>
  </w:style>
  <w:style w:type="character" w:customStyle="1" w:styleId="WW8Num59z1">
    <w:name w:val="WW8Num59z1"/>
    <w:rsid w:val="00F94BCC"/>
    <w:rPr>
      <w:rFonts w:ascii="Courier New" w:hAnsi="Courier New" w:cs="Courier New"/>
    </w:rPr>
  </w:style>
  <w:style w:type="character" w:customStyle="1" w:styleId="WW8Num59z3">
    <w:name w:val="WW8Num59z3"/>
    <w:rsid w:val="00F94BCC"/>
    <w:rPr>
      <w:rFonts w:ascii="Symbol" w:hAnsi="Symbol" w:cs="Symbol"/>
    </w:rPr>
  </w:style>
  <w:style w:type="character" w:customStyle="1" w:styleId="WW8Num59z5">
    <w:name w:val="WW8Num59z5"/>
    <w:rsid w:val="00F94BCC"/>
    <w:rPr>
      <w:rFonts w:ascii="Wingdings" w:hAnsi="Wingdings" w:cs="Wingdings"/>
    </w:rPr>
  </w:style>
  <w:style w:type="character" w:customStyle="1" w:styleId="WW8Num86z0">
    <w:name w:val="WW8Num86z0"/>
    <w:rsid w:val="00F94BCC"/>
  </w:style>
  <w:style w:type="character" w:customStyle="1" w:styleId="WW8Num86z1">
    <w:name w:val="WW8Num86z1"/>
    <w:rsid w:val="00F94BCC"/>
  </w:style>
  <w:style w:type="character" w:customStyle="1" w:styleId="WW8Num86z2">
    <w:name w:val="WW8Num86z2"/>
    <w:rsid w:val="00F94BCC"/>
  </w:style>
  <w:style w:type="character" w:customStyle="1" w:styleId="WW8Num86z3">
    <w:name w:val="WW8Num86z3"/>
    <w:rsid w:val="00F94BCC"/>
    <w:rPr>
      <w:bCs/>
    </w:rPr>
  </w:style>
  <w:style w:type="character" w:customStyle="1" w:styleId="WW8Num86z4">
    <w:name w:val="WW8Num86z4"/>
    <w:rsid w:val="00F94BCC"/>
  </w:style>
  <w:style w:type="character" w:customStyle="1" w:styleId="WW8Num86z5">
    <w:name w:val="WW8Num86z5"/>
    <w:rsid w:val="00F94BCC"/>
  </w:style>
  <w:style w:type="character" w:customStyle="1" w:styleId="WW8Num86z6">
    <w:name w:val="WW8Num86z6"/>
    <w:rsid w:val="00F94BCC"/>
  </w:style>
  <w:style w:type="character" w:customStyle="1" w:styleId="WW8Num86z7">
    <w:name w:val="WW8Num86z7"/>
    <w:rsid w:val="00F94BCC"/>
  </w:style>
  <w:style w:type="character" w:customStyle="1" w:styleId="WW8Num86z8">
    <w:name w:val="WW8Num86z8"/>
    <w:rsid w:val="00F94BCC"/>
  </w:style>
  <w:style w:type="character" w:customStyle="1" w:styleId="WW8Num73z0">
    <w:name w:val="WW8Num73z0"/>
    <w:rsid w:val="00F94BCC"/>
    <w:rPr>
      <w:rFonts w:eastAsia="Times New Roman"/>
      <w:bCs/>
    </w:rPr>
  </w:style>
  <w:style w:type="character" w:customStyle="1" w:styleId="WW8Num73z1">
    <w:name w:val="WW8Num73z1"/>
    <w:rsid w:val="00F94BCC"/>
  </w:style>
  <w:style w:type="character" w:customStyle="1" w:styleId="WW8Num73z2">
    <w:name w:val="WW8Num73z2"/>
    <w:rsid w:val="00F94BCC"/>
  </w:style>
  <w:style w:type="character" w:customStyle="1" w:styleId="WW8Num73z3">
    <w:name w:val="WW8Num73z3"/>
    <w:rsid w:val="00F94BCC"/>
  </w:style>
  <w:style w:type="character" w:customStyle="1" w:styleId="WW8Num73z4">
    <w:name w:val="WW8Num73z4"/>
    <w:rsid w:val="00F94BCC"/>
  </w:style>
  <w:style w:type="character" w:customStyle="1" w:styleId="WW8Num73z5">
    <w:name w:val="WW8Num73z5"/>
    <w:rsid w:val="00F94BCC"/>
  </w:style>
  <w:style w:type="character" w:customStyle="1" w:styleId="WW8Num73z6">
    <w:name w:val="WW8Num73z6"/>
    <w:rsid w:val="00F94BCC"/>
  </w:style>
  <w:style w:type="character" w:customStyle="1" w:styleId="WW8Num73z7">
    <w:name w:val="WW8Num73z7"/>
    <w:rsid w:val="00F94BCC"/>
  </w:style>
  <w:style w:type="character" w:customStyle="1" w:styleId="WW8Num73z8">
    <w:name w:val="WW8Num73z8"/>
    <w:rsid w:val="00F94BCC"/>
  </w:style>
  <w:style w:type="paragraph" w:customStyle="1" w:styleId="Nagwek90">
    <w:name w:val="Nagłówek9"/>
    <w:basedOn w:val="Normalny"/>
    <w:next w:val="Tekstpodstawowy"/>
    <w:rsid w:val="00F94BCC"/>
    <w:pPr>
      <w:keepNext/>
      <w:suppressAutoHyphens/>
      <w:overflowPunct w:val="0"/>
      <w:autoSpaceDE w:val="0"/>
      <w:spacing w:before="240" w:after="120"/>
      <w:textAlignment w:val="baseline"/>
    </w:pPr>
    <w:rPr>
      <w:rFonts w:ascii="Liberation Sans" w:eastAsia="Microsoft YaHei" w:hAnsi="Liberation Sans" w:cs="Arial Unicode MS"/>
      <w:bCs/>
      <w:sz w:val="28"/>
      <w:szCs w:val="28"/>
    </w:rPr>
  </w:style>
  <w:style w:type="paragraph" w:customStyle="1" w:styleId="Nagwek80">
    <w:name w:val="Nagłówek8"/>
    <w:basedOn w:val="Normalny"/>
    <w:next w:val="Tekstpodstawowy"/>
    <w:rsid w:val="00F94BCC"/>
    <w:pPr>
      <w:keepNext/>
      <w:suppressAutoHyphens/>
      <w:overflowPunct w:val="0"/>
      <w:autoSpaceDE w:val="0"/>
      <w:spacing w:before="240" w:after="120"/>
      <w:textAlignment w:val="baseline"/>
    </w:pPr>
    <w:rPr>
      <w:rFonts w:ascii="Liberation Sans" w:eastAsia="Microsoft YaHei" w:hAnsi="Liberation Sans" w:cs="Mangal"/>
      <w:bCs/>
      <w:sz w:val="28"/>
      <w:szCs w:val="28"/>
    </w:rPr>
  </w:style>
  <w:style w:type="paragraph" w:customStyle="1" w:styleId="Legenda8">
    <w:name w:val="Legenda8"/>
    <w:basedOn w:val="Normalny"/>
    <w:rsid w:val="00F94BCC"/>
    <w:pPr>
      <w:suppressLineNumbers/>
      <w:suppressAutoHyphens/>
      <w:overflowPunct w:val="0"/>
      <w:autoSpaceDE w:val="0"/>
      <w:spacing w:before="120" w:after="120"/>
      <w:textAlignment w:val="baseline"/>
    </w:pPr>
    <w:rPr>
      <w:rFonts w:cs="Mangal"/>
      <w:bCs/>
      <w:i/>
      <w:iCs/>
    </w:rPr>
  </w:style>
  <w:style w:type="paragraph" w:customStyle="1" w:styleId="Nagwek70">
    <w:name w:val="Nagłówek7"/>
    <w:basedOn w:val="Normalny"/>
    <w:next w:val="Tekstpodstawowy"/>
    <w:rsid w:val="00F94BCC"/>
    <w:pPr>
      <w:keepNext/>
      <w:suppressAutoHyphens/>
      <w:overflowPunct w:val="0"/>
      <w:autoSpaceDE w:val="0"/>
      <w:spacing w:before="240" w:after="120"/>
      <w:textAlignment w:val="baseline"/>
    </w:pPr>
    <w:rPr>
      <w:rFonts w:ascii="Liberation Sans" w:eastAsia="Microsoft YaHei" w:hAnsi="Liberation Sans" w:cs="Mangal"/>
      <w:bCs/>
      <w:sz w:val="28"/>
      <w:szCs w:val="28"/>
    </w:rPr>
  </w:style>
  <w:style w:type="paragraph" w:customStyle="1" w:styleId="Legenda7">
    <w:name w:val="Legenda7"/>
    <w:basedOn w:val="Normalny"/>
    <w:rsid w:val="00F94BCC"/>
    <w:pPr>
      <w:suppressLineNumbers/>
      <w:suppressAutoHyphens/>
      <w:overflowPunct w:val="0"/>
      <w:autoSpaceDE w:val="0"/>
      <w:spacing w:before="120" w:after="120"/>
      <w:textAlignment w:val="baseline"/>
    </w:pPr>
    <w:rPr>
      <w:rFonts w:cs="Mangal"/>
      <w:bCs/>
      <w:i/>
      <w:iCs/>
    </w:rPr>
  </w:style>
  <w:style w:type="paragraph" w:customStyle="1" w:styleId="Nagwek60">
    <w:name w:val="Nagłówek6"/>
    <w:basedOn w:val="Normalny"/>
    <w:next w:val="Tekstpodstawowy"/>
    <w:rsid w:val="00F94BCC"/>
    <w:pPr>
      <w:keepNext/>
      <w:suppressAutoHyphens/>
      <w:overflowPunct w:val="0"/>
      <w:autoSpaceDE w:val="0"/>
      <w:spacing w:before="240" w:after="120"/>
      <w:textAlignment w:val="baseline"/>
    </w:pPr>
    <w:rPr>
      <w:rFonts w:ascii="Liberation Sans" w:eastAsia="Microsoft YaHei" w:hAnsi="Liberation Sans" w:cs="Mangal"/>
      <w:bCs/>
      <w:sz w:val="28"/>
      <w:szCs w:val="28"/>
    </w:rPr>
  </w:style>
  <w:style w:type="paragraph" w:customStyle="1" w:styleId="Legenda6">
    <w:name w:val="Legenda6"/>
    <w:basedOn w:val="Normalny"/>
    <w:rsid w:val="00F94BCC"/>
    <w:pPr>
      <w:suppressLineNumbers/>
      <w:suppressAutoHyphens/>
      <w:overflowPunct w:val="0"/>
      <w:autoSpaceDE w:val="0"/>
      <w:spacing w:before="120" w:after="120"/>
      <w:textAlignment w:val="baseline"/>
    </w:pPr>
    <w:rPr>
      <w:rFonts w:cs="Mangal"/>
      <w:bCs/>
      <w:i/>
      <w:iCs/>
    </w:rPr>
  </w:style>
  <w:style w:type="paragraph" w:customStyle="1" w:styleId="Nagwek40">
    <w:name w:val="Nagłówek4"/>
    <w:basedOn w:val="Normalny"/>
    <w:next w:val="Tekstpodstawowy"/>
    <w:rsid w:val="00F94BCC"/>
    <w:pPr>
      <w:keepNext/>
      <w:suppressAutoHyphens/>
      <w:overflowPunct w:val="0"/>
      <w:autoSpaceDE w:val="0"/>
      <w:spacing w:before="240" w:after="120"/>
      <w:textAlignment w:val="baseline"/>
    </w:pPr>
    <w:rPr>
      <w:rFonts w:ascii="Liberation Sans" w:eastAsia="Microsoft YaHei" w:hAnsi="Liberation Sans" w:cs="Mangal"/>
      <w:bCs/>
      <w:sz w:val="28"/>
      <w:szCs w:val="28"/>
    </w:rPr>
  </w:style>
  <w:style w:type="paragraph" w:customStyle="1" w:styleId="Nagwek50">
    <w:name w:val="Nagłówek5"/>
    <w:basedOn w:val="Nagwek40"/>
    <w:next w:val="Tekstpodstawowy"/>
    <w:rsid w:val="00F94BCC"/>
    <w:pPr>
      <w:jc w:val="center"/>
    </w:pPr>
    <w:rPr>
      <w:b/>
      <w:sz w:val="56"/>
      <w:szCs w:val="56"/>
    </w:rPr>
  </w:style>
  <w:style w:type="paragraph" w:customStyle="1" w:styleId="Legenda5">
    <w:name w:val="Legenda5"/>
    <w:basedOn w:val="Normalny"/>
    <w:rsid w:val="00F94BCC"/>
    <w:pPr>
      <w:suppressLineNumbers/>
      <w:suppressAutoHyphens/>
      <w:overflowPunct w:val="0"/>
      <w:autoSpaceDE w:val="0"/>
      <w:spacing w:before="120" w:after="120"/>
      <w:textAlignment w:val="baseline"/>
    </w:pPr>
    <w:rPr>
      <w:rFonts w:cs="Mangal"/>
      <w:bCs/>
      <w:i/>
      <w:iCs/>
    </w:rPr>
  </w:style>
  <w:style w:type="paragraph" w:customStyle="1" w:styleId="Legenda4">
    <w:name w:val="Legenda4"/>
    <w:basedOn w:val="Normalny"/>
    <w:rsid w:val="00F94BCC"/>
    <w:pPr>
      <w:suppressLineNumbers/>
      <w:suppressAutoHyphens/>
      <w:overflowPunct w:val="0"/>
      <w:autoSpaceDE w:val="0"/>
      <w:spacing w:before="120" w:after="120"/>
      <w:textAlignment w:val="baseline"/>
    </w:pPr>
    <w:rPr>
      <w:rFonts w:cs="Mangal"/>
      <w:bCs/>
      <w:i/>
      <w:iCs/>
    </w:rPr>
  </w:style>
  <w:style w:type="paragraph" w:customStyle="1" w:styleId="Nagwek30">
    <w:name w:val="Nagłówek3"/>
    <w:basedOn w:val="Normalny"/>
    <w:next w:val="Tekstpodstawowy"/>
    <w:rsid w:val="00F94BCC"/>
    <w:pPr>
      <w:keepNext/>
      <w:suppressAutoHyphens/>
      <w:overflowPunct w:val="0"/>
      <w:autoSpaceDE w:val="0"/>
      <w:spacing w:before="240" w:after="120"/>
      <w:textAlignment w:val="baseline"/>
    </w:pPr>
    <w:rPr>
      <w:rFonts w:ascii="Arial" w:eastAsia="Microsoft YaHei" w:hAnsi="Arial" w:cs="Mangal"/>
      <w:bCs/>
      <w:sz w:val="28"/>
      <w:szCs w:val="28"/>
    </w:rPr>
  </w:style>
  <w:style w:type="paragraph" w:customStyle="1" w:styleId="Legenda3">
    <w:name w:val="Legenda3"/>
    <w:basedOn w:val="Normalny"/>
    <w:rsid w:val="00F94BCC"/>
    <w:pPr>
      <w:suppressLineNumbers/>
      <w:suppressAutoHyphens/>
      <w:overflowPunct w:val="0"/>
      <w:autoSpaceDE w:val="0"/>
      <w:spacing w:before="120" w:after="120"/>
      <w:textAlignment w:val="baseline"/>
    </w:pPr>
    <w:rPr>
      <w:rFonts w:cs="Mangal"/>
      <w:bCs/>
      <w:i/>
      <w:iCs/>
    </w:rPr>
  </w:style>
  <w:style w:type="paragraph" w:customStyle="1" w:styleId="Nagwek20">
    <w:name w:val="Nagłówek2"/>
    <w:basedOn w:val="Normalny"/>
    <w:next w:val="Tekstpodstawowy"/>
    <w:rsid w:val="00F94BCC"/>
    <w:pPr>
      <w:keepNext/>
      <w:suppressAutoHyphens/>
      <w:overflowPunct w:val="0"/>
      <w:autoSpaceDE w:val="0"/>
      <w:spacing w:before="240" w:after="120"/>
      <w:textAlignment w:val="baseline"/>
    </w:pPr>
    <w:rPr>
      <w:rFonts w:ascii="Arial" w:eastAsia="Microsoft YaHei" w:hAnsi="Arial" w:cs="Mangal"/>
      <w:bCs/>
      <w:sz w:val="28"/>
      <w:szCs w:val="28"/>
    </w:rPr>
  </w:style>
  <w:style w:type="paragraph" w:customStyle="1" w:styleId="Legenda2">
    <w:name w:val="Legenda2"/>
    <w:basedOn w:val="Normalny"/>
    <w:rsid w:val="00F94BCC"/>
    <w:pPr>
      <w:suppressLineNumbers/>
      <w:suppressAutoHyphens/>
      <w:overflowPunct w:val="0"/>
      <w:autoSpaceDE w:val="0"/>
      <w:spacing w:before="120" w:after="120"/>
      <w:textAlignment w:val="baseline"/>
    </w:pPr>
    <w:rPr>
      <w:rFonts w:cs="Mangal"/>
      <w:bCs/>
      <w:i/>
      <w:iCs/>
    </w:rPr>
  </w:style>
  <w:style w:type="paragraph" w:customStyle="1" w:styleId="Legenda1">
    <w:name w:val="Legenda1"/>
    <w:basedOn w:val="Normalny"/>
    <w:uiPriority w:val="99"/>
    <w:rsid w:val="00F94BCC"/>
    <w:pPr>
      <w:suppressLineNumbers/>
      <w:suppressAutoHyphens/>
      <w:overflowPunct w:val="0"/>
      <w:autoSpaceDE w:val="0"/>
      <w:spacing w:before="120" w:after="120"/>
      <w:textAlignment w:val="baseline"/>
    </w:pPr>
    <w:rPr>
      <w:rFonts w:cs="Mangal"/>
      <w:bCs/>
      <w:i/>
      <w:iCs/>
    </w:rPr>
  </w:style>
  <w:style w:type="paragraph" w:customStyle="1" w:styleId="BodyText22">
    <w:name w:val="Body Text 22"/>
    <w:basedOn w:val="Normalny"/>
    <w:rsid w:val="00F94BCC"/>
    <w:pPr>
      <w:suppressAutoHyphens/>
      <w:overflowPunct w:val="0"/>
      <w:autoSpaceDE w:val="0"/>
      <w:spacing w:before="120"/>
      <w:ind w:left="567" w:hanging="567"/>
      <w:textAlignment w:val="baseline"/>
    </w:pPr>
    <w:rPr>
      <w:bCs/>
      <w:sz w:val="22"/>
      <w:szCs w:val="22"/>
    </w:rPr>
  </w:style>
  <w:style w:type="paragraph" w:customStyle="1" w:styleId="BodyTextIndent21">
    <w:name w:val="Body Text Indent 21"/>
    <w:basedOn w:val="Normalny"/>
    <w:rsid w:val="00F94BCC"/>
    <w:pPr>
      <w:suppressAutoHyphens/>
      <w:overflowPunct w:val="0"/>
      <w:autoSpaceDE w:val="0"/>
      <w:ind w:left="426" w:hanging="426"/>
      <w:jc w:val="both"/>
      <w:textAlignment w:val="baseline"/>
    </w:pPr>
    <w:rPr>
      <w:bCs/>
      <w:sz w:val="22"/>
      <w:szCs w:val="22"/>
    </w:rPr>
  </w:style>
  <w:style w:type="paragraph" w:customStyle="1" w:styleId="BodyTextIndent31">
    <w:name w:val="Body Text Indent 31"/>
    <w:basedOn w:val="Normalny"/>
    <w:rsid w:val="00F94BCC"/>
    <w:pPr>
      <w:suppressAutoHyphens/>
      <w:overflowPunct w:val="0"/>
      <w:autoSpaceDE w:val="0"/>
      <w:ind w:left="567" w:hanging="567"/>
      <w:jc w:val="both"/>
      <w:textAlignment w:val="baseline"/>
    </w:pPr>
    <w:rPr>
      <w:bCs/>
      <w:sz w:val="22"/>
      <w:szCs w:val="22"/>
    </w:rPr>
  </w:style>
  <w:style w:type="paragraph" w:customStyle="1" w:styleId="BlockText2">
    <w:name w:val="Block Text2"/>
    <w:basedOn w:val="Normalny"/>
    <w:rsid w:val="00F94BCC"/>
    <w:pPr>
      <w:suppressAutoHyphens/>
      <w:overflowPunct w:val="0"/>
      <w:autoSpaceDE w:val="0"/>
      <w:ind w:left="6096" w:right="283"/>
      <w:textAlignment w:val="baseline"/>
    </w:pPr>
    <w:rPr>
      <w:rFonts w:ascii="Arial" w:hAnsi="Arial" w:cs="Arial"/>
      <w:bCs/>
      <w:sz w:val="16"/>
      <w:szCs w:val="22"/>
    </w:rPr>
  </w:style>
  <w:style w:type="paragraph" w:customStyle="1" w:styleId="Style1">
    <w:name w:val="Style1"/>
    <w:basedOn w:val="Normalny"/>
    <w:rsid w:val="00F94BCC"/>
    <w:pPr>
      <w:tabs>
        <w:tab w:val="left" w:pos="284"/>
      </w:tabs>
      <w:suppressAutoHyphens/>
      <w:overflowPunct w:val="0"/>
      <w:autoSpaceDE w:val="0"/>
      <w:textAlignment w:val="baseline"/>
    </w:pPr>
    <w:rPr>
      <w:bCs/>
      <w:sz w:val="22"/>
      <w:szCs w:val="22"/>
    </w:rPr>
  </w:style>
  <w:style w:type="paragraph" w:customStyle="1" w:styleId="Tekstpodstawowy22">
    <w:name w:val="Tekst podstawowy 22"/>
    <w:basedOn w:val="Normalny"/>
    <w:uiPriority w:val="99"/>
    <w:rsid w:val="00F94BCC"/>
    <w:pPr>
      <w:tabs>
        <w:tab w:val="left" w:pos="709"/>
      </w:tabs>
      <w:suppressAutoHyphens/>
      <w:overflowPunct w:val="0"/>
      <w:autoSpaceDE w:val="0"/>
      <w:ind w:right="141"/>
      <w:jc w:val="center"/>
      <w:textAlignment w:val="baseline"/>
    </w:pPr>
    <w:rPr>
      <w:b/>
      <w:bCs/>
      <w:sz w:val="32"/>
      <w:szCs w:val="22"/>
    </w:rPr>
  </w:style>
  <w:style w:type="paragraph" w:customStyle="1" w:styleId="Tekstblokowy1">
    <w:name w:val="Tekst blokowy1"/>
    <w:basedOn w:val="Normalny"/>
    <w:uiPriority w:val="99"/>
    <w:rsid w:val="00F94BCC"/>
    <w:pPr>
      <w:suppressAutoHyphens/>
      <w:ind w:left="142" w:right="-28" w:hanging="142"/>
      <w:jc w:val="both"/>
    </w:pPr>
    <w:rPr>
      <w:bCs/>
      <w:sz w:val="22"/>
      <w:szCs w:val="22"/>
    </w:rPr>
  </w:style>
  <w:style w:type="paragraph" w:customStyle="1" w:styleId="Tekstpodstawowy32">
    <w:name w:val="Tekst podstawowy 32"/>
    <w:basedOn w:val="Normalny"/>
    <w:uiPriority w:val="99"/>
    <w:rsid w:val="00F94BCC"/>
    <w:pPr>
      <w:suppressAutoHyphens/>
      <w:overflowPunct w:val="0"/>
      <w:autoSpaceDE w:val="0"/>
      <w:jc w:val="center"/>
      <w:textAlignment w:val="baseline"/>
    </w:pPr>
    <w:rPr>
      <w:b/>
      <w:bCs/>
      <w:sz w:val="22"/>
      <w:szCs w:val="22"/>
    </w:rPr>
  </w:style>
  <w:style w:type="paragraph" w:customStyle="1" w:styleId="Tekstkomentarza1">
    <w:name w:val="Tekst komentarza1"/>
    <w:basedOn w:val="Normalny"/>
    <w:rsid w:val="00F94BCC"/>
    <w:pPr>
      <w:suppressAutoHyphens/>
      <w:overflowPunct w:val="0"/>
      <w:autoSpaceDE w:val="0"/>
      <w:textAlignment w:val="baseline"/>
    </w:pPr>
    <w:rPr>
      <w:bCs/>
      <w:sz w:val="20"/>
      <w:szCs w:val="22"/>
    </w:rPr>
  </w:style>
  <w:style w:type="paragraph" w:customStyle="1" w:styleId="pismo">
    <w:name w:val="pismo"/>
    <w:basedOn w:val="Normalny"/>
    <w:rsid w:val="00F94BCC"/>
    <w:pPr>
      <w:tabs>
        <w:tab w:val="left" w:pos="567"/>
      </w:tabs>
      <w:suppressAutoHyphens/>
    </w:pPr>
    <w:rPr>
      <w:bCs/>
      <w:sz w:val="22"/>
      <w:szCs w:val="22"/>
    </w:rPr>
  </w:style>
  <w:style w:type="paragraph" w:customStyle="1" w:styleId="BodyText31">
    <w:name w:val="Body Text 31"/>
    <w:basedOn w:val="Normalny"/>
    <w:rsid w:val="00F94BCC"/>
    <w:pPr>
      <w:widowControl w:val="0"/>
      <w:suppressAutoHyphens/>
    </w:pPr>
    <w:rPr>
      <w:rFonts w:ascii="Monotype Corsiva" w:eastAsia="Monotype Corsiva" w:hAnsi="Monotype Corsiva" w:cs="Monotype Corsiva"/>
      <w:b/>
      <w:bCs/>
      <w:sz w:val="22"/>
      <w:szCs w:val="20"/>
    </w:rPr>
  </w:style>
  <w:style w:type="paragraph" w:customStyle="1" w:styleId="DefaultText">
    <w:name w:val="Default Text"/>
    <w:basedOn w:val="Normalny"/>
    <w:rsid w:val="00F94BCC"/>
    <w:pPr>
      <w:suppressAutoHyphens/>
      <w:jc w:val="both"/>
    </w:pPr>
    <w:rPr>
      <w:bCs/>
      <w:sz w:val="22"/>
      <w:szCs w:val="20"/>
    </w:rPr>
  </w:style>
  <w:style w:type="paragraph" w:customStyle="1" w:styleId="rozdzia1">
    <w:name w:val="rozdział1"/>
    <w:basedOn w:val="Normalny"/>
    <w:next w:val="DefaultText"/>
    <w:rsid w:val="00F94BCC"/>
    <w:pPr>
      <w:suppressAutoHyphens/>
    </w:pPr>
    <w:rPr>
      <w:b/>
      <w:bCs/>
      <w:sz w:val="22"/>
      <w:szCs w:val="20"/>
    </w:rPr>
  </w:style>
  <w:style w:type="paragraph" w:customStyle="1" w:styleId="rozdzia">
    <w:name w:val="rozdział"/>
    <w:basedOn w:val="Normalny"/>
    <w:rsid w:val="00F94BCC"/>
    <w:pPr>
      <w:suppressAutoHyphens/>
      <w:jc w:val="both"/>
    </w:pPr>
    <w:rPr>
      <w:b/>
      <w:bCs/>
      <w:sz w:val="28"/>
      <w:szCs w:val="20"/>
    </w:rPr>
  </w:style>
  <w:style w:type="paragraph" w:customStyle="1" w:styleId="TableText">
    <w:name w:val="Table Text"/>
    <w:basedOn w:val="Normalny"/>
    <w:rsid w:val="00F94BCC"/>
    <w:pPr>
      <w:suppressAutoHyphens/>
      <w:spacing w:line="360" w:lineRule="auto"/>
    </w:pPr>
    <w:rPr>
      <w:bCs/>
      <w:sz w:val="22"/>
      <w:szCs w:val="20"/>
    </w:rPr>
  </w:style>
  <w:style w:type="paragraph" w:customStyle="1" w:styleId="edek">
    <w:name w:val="edek"/>
    <w:basedOn w:val="Normalny"/>
    <w:rsid w:val="00F94BCC"/>
    <w:pPr>
      <w:suppressAutoHyphens/>
      <w:jc w:val="both"/>
    </w:pPr>
    <w:rPr>
      <w:rFonts w:ascii="PL Times New Roman" w:hAnsi="PL Times New Roman" w:cs="PL Times New Roman"/>
      <w:bCs/>
      <w:sz w:val="22"/>
      <w:szCs w:val="20"/>
      <w:lang w:val="en-GB"/>
    </w:rPr>
  </w:style>
  <w:style w:type="paragraph" w:customStyle="1" w:styleId="akapit2">
    <w:name w:val="akapit2"/>
    <w:basedOn w:val="Normalny"/>
    <w:rsid w:val="00F94BCC"/>
    <w:pPr>
      <w:suppressAutoHyphens/>
      <w:spacing w:line="360" w:lineRule="auto"/>
      <w:ind w:left="226" w:hanging="226"/>
      <w:jc w:val="both"/>
    </w:pPr>
    <w:rPr>
      <w:bCs/>
      <w:sz w:val="22"/>
      <w:szCs w:val="20"/>
    </w:rPr>
  </w:style>
  <w:style w:type="paragraph" w:customStyle="1" w:styleId="BodyText32">
    <w:name w:val="Body Text 32"/>
    <w:basedOn w:val="Normalny"/>
    <w:rsid w:val="00F94BCC"/>
    <w:pPr>
      <w:suppressAutoHyphens/>
      <w:overflowPunct w:val="0"/>
      <w:autoSpaceDE w:val="0"/>
      <w:jc w:val="center"/>
    </w:pPr>
    <w:rPr>
      <w:bCs/>
      <w:sz w:val="22"/>
      <w:szCs w:val="20"/>
    </w:rPr>
  </w:style>
  <w:style w:type="paragraph" w:customStyle="1" w:styleId="FR1">
    <w:name w:val="FR1"/>
    <w:rsid w:val="00F94BCC"/>
    <w:pPr>
      <w:widowControl w:val="0"/>
      <w:suppressAutoHyphens/>
      <w:overflowPunct w:val="0"/>
      <w:autoSpaceDE w:val="0"/>
      <w:spacing w:before="280" w:after="0" w:line="240" w:lineRule="auto"/>
      <w:jc w:val="both"/>
    </w:pPr>
    <w:rPr>
      <w:rFonts w:ascii="Arial" w:eastAsia="Times New Roman" w:hAnsi="Arial" w:cs="Arial"/>
      <w:bCs/>
      <w:lang w:eastAsia="pl-PL"/>
    </w:rPr>
  </w:style>
  <w:style w:type="paragraph" w:customStyle="1" w:styleId="Nagwek41">
    <w:name w:val="Nag?—wek 4"/>
    <w:basedOn w:val="Normalny"/>
    <w:next w:val="Normalny"/>
    <w:rsid w:val="00F94BCC"/>
    <w:pPr>
      <w:keepNext/>
      <w:suppressAutoHyphens/>
      <w:spacing w:before="120"/>
    </w:pPr>
    <w:rPr>
      <w:bCs/>
      <w:kern w:val="1"/>
      <w:sz w:val="22"/>
      <w:szCs w:val="20"/>
    </w:rPr>
  </w:style>
  <w:style w:type="paragraph" w:customStyle="1" w:styleId="Wcicienormalne1">
    <w:name w:val="Wcięcie normalne1"/>
    <w:basedOn w:val="Normalny"/>
    <w:uiPriority w:val="99"/>
    <w:rsid w:val="00F94BCC"/>
    <w:pPr>
      <w:widowControl w:val="0"/>
      <w:suppressAutoHyphens/>
      <w:spacing w:before="120"/>
      <w:ind w:left="708"/>
      <w:jc w:val="both"/>
    </w:pPr>
    <w:rPr>
      <w:rFonts w:ascii="PL Times New Roman" w:hAnsi="PL Times New Roman" w:cs="PL Times New Roman"/>
      <w:bCs/>
      <w:sz w:val="20"/>
      <w:szCs w:val="20"/>
    </w:rPr>
  </w:style>
  <w:style w:type="paragraph" w:customStyle="1" w:styleId="WW-Tekstkomentarza">
    <w:name w:val="WW-Tekst komentarza"/>
    <w:basedOn w:val="Normalny"/>
    <w:rsid w:val="00F94BCC"/>
    <w:pPr>
      <w:suppressAutoHyphens/>
      <w:overflowPunct w:val="0"/>
      <w:autoSpaceDE w:val="0"/>
      <w:textAlignment w:val="baseline"/>
    </w:pPr>
    <w:rPr>
      <w:bCs/>
      <w:sz w:val="20"/>
      <w:szCs w:val="20"/>
    </w:rPr>
  </w:style>
  <w:style w:type="paragraph" w:customStyle="1" w:styleId="Normal1">
    <w:name w:val="Normal1"/>
    <w:rsid w:val="00F94BCC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Cs/>
      <w:color w:val="000000"/>
      <w:sz w:val="24"/>
      <w:szCs w:val="24"/>
      <w:lang w:eastAsia="zh-CN"/>
    </w:rPr>
  </w:style>
  <w:style w:type="paragraph" w:customStyle="1" w:styleId="Standardowytekst">
    <w:name w:val="Standardowy.tekst"/>
    <w:rsid w:val="00F94BCC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Cs/>
      <w:lang w:eastAsia="zh-CN"/>
    </w:rPr>
  </w:style>
  <w:style w:type="paragraph" w:customStyle="1" w:styleId="xl49">
    <w:name w:val="xl49"/>
    <w:basedOn w:val="Normalny"/>
    <w:rsid w:val="00F94BCC"/>
    <w:pPr>
      <w:suppressAutoHyphens/>
      <w:spacing w:before="280" w:after="280"/>
      <w:jc w:val="center"/>
      <w:textAlignment w:val="center"/>
    </w:pPr>
    <w:rPr>
      <w:rFonts w:ascii="Arial" w:hAnsi="Arial" w:cs="Arial"/>
      <w:bCs/>
      <w:sz w:val="22"/>
      <w:szCs w:val="22"/>
    </w:rPr>
  </w:style>
  <w:style w:type="paragraph" w:customStyle="1" w:styleId="Maszyna">
    <w:name w:val="Maszyna"/>
    <w:basedOn w:val="Normalny"/>
    <w:rsid w:val="00F94BCC"/>
    <w:pPr>
      <w:suppressAutoHyphens/>
      <w:spacing w:before="120" w:after="120"/>
      <w:jc w:val="both"/>
    </w:pPr>
    <w:rPr>
      <w:rFonts w:ascii="Courier New" w:hAnsi="Courier New" w:cs="Courier New"/>
      <w:bCs/>
      <w:kern w:val="1"/>
      <w:sz w:val="20"/>
      <w:szCs w:val="20"/>
    </w:rPr>
  </w:style>
  <w:style w:type="paragraph" w:customStyle="1" w:styleId="ust">
    <w:name w:val="ust"/>
    <w:basedOn w:val="Normal1"/>
    <w:next w:val="Normal1"/>
    <w:rsid w:val="00F94BCC"/>
    <w:pPr>
      <w:spacing w:after="80"/>
    </w:pPr>
    <w:rPr>
      <w:color w:val="auto"/>
    </w:rPr>
  </w:style>
  <w:style w:type="paragraph" w:customStyle="1" w:styleId="BodyText21">
    <w:name w:val="Body Text 21"/>
    <w:basedOn w:val="Normalny"/>
    <w:rsid w:val="00F94BCC"/>
    <w:pPr>
      <w:widowControl w:val="0"/>
      <w:suppressAutoHyphens/>
    </w:pPr>
    <w:rPr>
      <w:bCs/>
      <w:sz w:val="22"/>
      <w:szCs w:val="20"/>
    </w:rPr>
  </w:style>
  <w:style w:type="paragraph" w:customStyle="1" w:styleId="kosztorys">
    <w:name w:val="kosztorys"/>
    <w:basedOn w:val="Normalny"/>
    <w:rsid w:val="00F94BCC"/>
    <w:pPr>
      <w:suppressAutoHyphens/>
      <w:overflowPunct w:val="0"/>
      <w:autoSpaceDE w:val="0"/>
      <w:textAlignment w:val="baseline"/>
    </w:pPr>
    <w:rPr>
      <w:bCs/>
      <w:sz w:val="22"/>
      <w:szCs w:val="20"/>
    </w:rPr>
  </w:style>
  <w:style w:type="paragraph" w:customStyle="1" w:styleId="Tekstpodstawowy31">
    <w:name w:val="Tekst podstawowy 31"/>
    <w:basedOn w:val="Normalny"/>
    <w:uiPriority w:val="99"/>
    <w:rsid w:val="00F94BCC"/>
    <w:pPr>
      <w:suppressAutoHyphens/>
      <w:jc w:val="both"/>
    </w:pPr>
    <w:rPr>
      <w:rFonts w:ascii="Arial" w:hAnsi="Arial" w:cs="Arial"/>
      <w:bCs/>
      <w:sz w:val="22"/>
      <w:szCs w:val="20"/>
    </w:rPr>
  </w:style>
  <w:style w:type="paragraph" w:customStyle="1" w:styleId="Listapunktowana31">
    <w:name w:val="Lista punktowana 31"/>
    <w:basedOn w:val="Normalny"/>
    <w:rsid w:val="00F94BCC"/>
    <w:pPr>
      <w:widowControl w:val="0"/>
      <w:numPr>
        <w:numId w:val="25"/>
      </w:numPr>
      <w:suppressAutoHyphens/>
      <w:autoSpaceDE w:val="0"/>
    </w:pPr>
    <w:rPr>
      <w:bCs/>
      <w:i/>
      <w:iCs/>
      <w:sz w:val="20"/>
      <w:szCs w:val="20"/>
    </w:rPr>
  </w:style>
  <w:style w:type="paragraph" w:customStyle="1" w:styleId="Tekstpodstawowyzwciciem21">
    <w:name w:val="Tekst podstawowy z wcięciem 21"/>
    <w:basedOn w:val="Tekstpodstawowywcity"/>
    <w:uiPriority w:val="99"/>
    <w:rsid w:val="00F94BCC"/>
    <w:pPr>
      <w:widowControl w:val="0"/>
      <w:suppressAutoHyphens/>
      <w:autoSpaceDE w:val="0"/>
      <w:spacing w:after="120"/>
      <w:ind w:left="283" w:firstLine="210"/>
    </w:pPr>
    <w:rPr>
      <w:bCs/>
      <w:i/>
      <w:iCs/>
    </w:rPr>
  </w:style>
  <w:style w:type="paragraph" w:styleId="Podpise-mail">
    <w:name w:val="E-mail Signature"/>
    <w:basedOn w:val="Normalny"/>
    <w:link w:val="Podpise-mailZnak"/>
    <w:rsid w:val="00F94BCC"/>
    <w:pPr>
      <w:suppressAutoHyphens/>
    </w:pPr>
    <w:rPr>
      <w:bCs/>
      <w:sz w:val="22"/>
      <w:szCs w:val="22"/>
    </w:rPr>
  </w:style>
  <w:style w:type="character" w:customStyle="1" w:styleId="Podpise-mailZnak">
    <w:name w:val="Podpis e-mail Znak"/>
    <w:basedOn w:val="Domylnaczcionkaakapitu"/>
    <w:link w:val="Podpise-mail"/>
    <w:rsid w:val="00F94BCC"/>
    <w:rPr>
      <w:rFonts w:ascii="Times New Roman" w:eastAsia="Times New Roman" w:hAnsi="Times New Roman" w:cs="Times New Roman"/>
      <w:bCs/>
      <w:lang w:eastAsia="pl-PL"/>
    </w:rPr>
  </w:style>
  <w:style w:type="paragraph" w:customStyle="1" w:styleId="Cytaty">
    <w:name w:val="Cytaty"/>
    <w:basedOn w:val="Normalny"/>
    <w:rsid w:val="00F94BCC"/>
    <w:pPr>
      <w:suppressAutoHyphens/>
      <w:overflowPunct w:val="0"/>
      <w:autoSpaceDE w:val="0"/>
      <w:spacing w:after="283"/>
      <w:ind w:left="567" w:right="567"/>
      <w:textAlignment w:val="baseline"/>
    </w:pPr>
    <w:rPr>
      <w:bCs/>
      <w:sz w:val="22"/>
      <w:szCs w:val="22"/>
    </w:rPr>
  </w:style>
  <w:style w:type="paragraph" w:customStyle="1" w:styleId="Tekstkomentarza2">
    <w:name w:val="Tekst komentarza2"/>
    <w:basedOn w:val="Normalny"/>
    <w:rsid w:val="00F94BCC"/>
    <w:pPr>
      <w:suppressAutoHyphens/>
      <w:overflowPunct w:val="0"/>
      <w:autoSpaceDE w:val="0"/>
      <w:textAlignment w:val="baseline"/>
    </w:pPr>
    <w:rPr>
      <w:bCs/>
      <w:sz w:val="20"/>
      <w:szCs w:val="20"/>
      <w:lang w:val="x-none"/>
    </w:rPr>
  </w:style>
  <w:style w:type="character" w:customStyle="1" w:styleId="TekstkomentarzaZnak1">
    <w:name w:val="Tekst komentarza Znak1"/>
    <w:uiPriority w:val="99"/>
    <w:rsid w:val="00F94BCC"/>
    <w:rPr>
      <w:bCs/>
    </w:rPr>
  </w:style>
  <w:style w:type="paragraph" w:styleId="Zwykytekst">
    <w:name w:val="Plain Text"/>
    <w:basedOn w:val="Normalny"/>
    <w:link w:val="ZwykytekstZnak"/>
    <w:unhideWhenUsed/>
    <w:rsid w:val="00F94BCC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F94BCC"/>
    <w:rPr>
      <w:rFonts w:ascii="Calibri" w:eastAsia="Calibri" w:hAnsi="Calibri" w:cs="Times New Roman"/>
      <w:szCs w:val="21"/>
    </w:rPr>
  </w:style>
  <w:style w:type="paragraph" w:customStyle="1" w:styleId="Punkt0">
    <w:name w:val="Punkt"/>
    <w:basedOn w:val="Tekstpodstawowy"/>
    <w:rsid w:val="00F94BCC"/>
    <w:pPr>
      <w:suppressAutoHyphens/>
      <w:autoSpaceDN w:val="0"/>
      <w:spacing w:after="160"/>
      <w:textAlignment w:val="baseline"/>
    </w:pPr>
    <w:rPr>
      <w:rFonts w:ascii="Tahoma" w:hAnsi="Tahoma"/>
      <w:sz w:val="20"/>
      <w:szCs w:val="24"/>
    </w:rPr>
  </w:style>
  <w:style w:type="paragraph" w:customStyle="1" w:styleId="PODPUNKTY1-IK">
    <w:name w:val="PODPUNKTY 1 - IK"/>
    <w:basedOn w:val="Normalny"/>
    <w:rsid w:val="00F94BCC"/>
    <w:pPr>
      <w:widowControl w:val="0"/>
      <w:numPr>
        <w:numId w:val="27"/>
      </w:numPr>
      <w:suppressAutoHyphens/>
      <w:autoSpaceDN w:val="0"/>
      <w:jc w:val="both"/>
      <w:textAlignment w:val="baseline"/>
    </w:pPr>
    <w:rPr>
      <w:rFonts w:ascii="Tahoma" w:hAnsi="Tahoma" w:cs="Tahoma"/>
      <w:sz w:val="20"/>
      <w:szCs w:val="20"/>
    </w:rPr>
  </w:style>
  <w:style w:type="numbering" w:customStyle="1" w:styleId="LFO3">
    <w:name w:val="LFO3"/>
    <w:basedOn w:val="Bezlisty"/>
    <w:rsid w:val="00F94BCC"/>
    <w:pPr>
      <w:numPr>
        <w:numId w:val="27"/>
      </w:numPr>
    </w:pPr>
  </w:style>
  <w:style w:type="character" w:customStyle="1" w:styleId="highlight">
    <w:name w:val="highlight"/>
    <w:rsid w:val="00F94BCC"/>
  </w:style>
  <w:style w:type="numbering" w:customStyle="1" w:styleId="mama">
    <w:name w:val="mama"/>
    <w:rsid w:val="00F94BCC"/>
    <w:pPr>
      <w:numPr>
        <w:numId w:val="28"/>
      </w:numPr>
    </w:pPr>
  </w:style>
  <w:style w:type="numbering" w:customStyle="1" w:styleId="WWNum301">
    <w:name w:val="WWNum301"/>
    <w:rsid w:val="00F94BCC"/>
    <w:pPr>
      <w:numPr>
        <w:numId w:val="29"/>
      </w:numPr>
    </w:pPr>
  </w:style>
  <w:style w:type="numbering" w:customStyle="1" w:styleId="mama1">
    <w:name w:val="mama1"/>
    <w:rsid w:val="00F94BCC"/>
    <w:pPr>
      <w:numPr>
        <w:numId w:val="47"/>
      </w:numPr>
    </w:pPr>
  </w:style>
  <w:style w:type="paragraph" w:customStyle="1" w:styleId="um-zakres2">
    <w:name w:val="um-zakres2"/>
    <w:basedOn w:val="Tekstpodstawowy"/>
    <w:autoRedefine/>
    <w:qFormat/>
    <w:rsid w:val="00F94BCC"/>
    <w:pPr>
      <w:numPr>
        <w:numId w:val="30"/>
      </w:numPr>
      <w:tabs>
        <w:tab w:val="num" w:pos="360"/>
      </w:tabs>
      <w:suppressAutoHyphens/>
      <w:overflowPunct w:val="0"/>
      <w:autoSpaceDE w:val="0"/>
      <w:ind w:left="0" w:firstLine="0"/>
    </w:pPr>
    <w:rPr>
      <w:rFonts w:ascii="Calibri" w:hAnsi="Calibri" w:cs="Arial"/>
      <w:b/>
      <w:i/>
      <w:sz w:val="22"/>
      <w:szCs w:val="24"/>
      <w:lang w:eastAsia="ar-SA"/>
    </w:rPr>
  </w:style>
  <w:style w:type="character" w:customStyle="1" w:styleId="trescformat">
    <w:name w:val="tresc_format"/>
    <w:basedOn w:val="Domylnaczcionkaakapitu"/>
    <w:rsid w:val="00F94BCC"/>
  </w:style>
  <w:style w:type="paragraph" w:customStyle="1" w:styleId="xl63">
    <w:name w:val="xl63"/>
    <w:basedOn w:val="Normalny"/>
    <w:rsid w:val="00F94BCC"/>
    <w:pPr>
      <w:spacing w:before="100" w:beforeAutospacing="1" w:after="100" w:afterAutospacing="1"/>
      <w:textAlignment w:val="center"/>
    </w:pPr>
  </w:style>
  <w:style w:type="paragraph" w:customStyle="1" w:styleId="xl64">
    <w:name w:val="xl64"/>
    <w:basedOn w:val="Normalny"/>
    <w:rsid w:val="00F94BCC"/>
    <w:pP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Normalny"/>
    <w:rsid w:val="00F94BCC"/>
    <w:pP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font5">
    <w:name w:val="font5"/>
    <w:basedOn w:val="Normalny"/>
    <w:rsid w:val="00F94BCC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6">
    <w:name w:val="font6"/>
    <w:basedOn w:val="Normalny"/>
    <w:rsid w:val="00F94BCC"/>
    <w:pPr>
      <w:spacing w:before="100" w:beforeAutospacing="1" w:after="100" w:afterAutospacing="1"/>
    </w:pPr>
    <w:rPr>
      <w:rFonts w:ascii="Calibri" w:hAnsi="Calibri"/>
      <w:b/>
      <w:bCs/>
      <w:color w:val="000000"/>
    </w:rPr>
  </w:style>
  <w:style w:type="paragraph" w:customStyle="1" w:styleId="font7">
    <w:name w:val="font7"/>
    <w:basedOn w:val="Normalny"/>
    <w:rsid w:val="00F94BCC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Normalny"/>
    <w:rsid w:val="00F94BC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77">
    <w:name w:val="xl77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8">
    <w:name w:val="xl78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9">
    <w:name w:val="xl79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Normalny"/>
    <w:rsid w:val="00F94BCC"/>
    <w:pP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6">
    <w:name w:val="xl86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Normalny"/>
    <w:rsid w:val="00F94BCC"/>
    <w:pPr>
      <w:spacing w:before="100" w:beforeAutospacing="1" w:after="100" w:afterAutospacing="1"/>
      <w:textAlignment w:val="center"/>
    </w:pPr>
  </w:style>
  <w:style w:type="paragraph" w:customStyle="1" w:styleId="xl90">
    <w:name w:val="xl90"/>
    <w:basedOn w:val="Normalny"/>
    <w:rsid w:val="00F94BCC"/>
    <w:pP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Normalny"/>
    <w:rsid w:val="00F94BCC"/>
    <w:pPr>
      <w:spacing w:before="100" w:beforeAutospacing="1" w:after="100" w:afterAutospacing="1"/>
      <w:textAlignment w:val="center"/>
    </w:pPr>
  </w:style>
  <w:style w:type="paragraph" w:customStyle="1" w:styleId="xl92">
    <w:name w:val="xl92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4">
    <w:name w:val="xl94"/>
    <w:basedOn w:val="Normalny"/>
    <w:rsid w:val="00F94B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5">
    <w:name w:val="xl95"/>
    <w:basedOn w:val="Normalny"/>
    <w:rsid w:val="00F94B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96">
    <w:name w:val="xl96"/>
    <w:basedOn w:val="Normalny"/>
    <w:rsid w:val="00F94BCC"/>
    <w:pPr>
      <w:spacing w:before="100" w:beforeAutospacing="1" w:after="100" w:afterAutospacing="1"/>
      <w:jc w:val="right"/>
    </w:pPr>
  </w:style>
  <w:style w:type="paragraph" w:customStyle="1" w:styleId="xl97">
    <w:name w:val="xl97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Normalny"/>
    <w:rsid w:val="00F94BC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Normalny"/>
    <w:rsid w:val="00F94BCC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Normalny"/>
    <w:rsid w:val="00F94BC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1">
    <w:name w:val="xl101"/>
    <w:basedOn w:val="Normalny"/>
    <w:rsid w:val="00F94BCC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Normalny"/>
    <w:rsid w:val="00F94BCC"/>
    <w:pP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Normalny"/>
    <w:rsid w:val="00F94BCC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Normalny"/>
    <w:rsid w:val="00F94BC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5">
    <w:name w:val="xl105"/>
    <w:basedOn w:val="Normalny"/>
    <w:rsid w:val="00F94BCC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Normalny"/>
    <w:rsid w:val="00F94BC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7">
    <w:name w:val="xl107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Normalny"/>
    <w:rsid w:val="00F94BC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9">
    <w:name w:val="xl109"/>
    <w:basedOn w:val="Normalny"/>
    <w:rsid w:val="00F94B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Tiret0">
    <w:name w:val="Tiret 0"/>
    <w:basedOn w:val="Normalny"/>
    <w:rsid w:val="00F94BCC"/>
    <w:pPr>
      <w:numPr>
        <w:numId w:val="31"/>
      </w:numPr>
      <w:spacing w:before="120" w:after="120"/>
      <w:jc w:val="both"/>
    </w:pPr>
    <w:rPr>
      <w:szCs w:val="22"/>
      <w:lang w:eastAsia="en-GB"/>
    </w:rPr>
  </w:style>
  <w:style w:type="numbering" w:customStyle="1" w:styleId="WWNum311">
    <w:name w:val="WWNum311"/>
    <w:rsid w:val="00F94BCC"/>
    <w:pPr>
      <w:numPr>
        <w:numId w:val="32"/>
      </w:numPr>
    </w:pPr>
  </w:style>
  <w:style w:type="paragraph" w:customStyle="1" w:styleId="Domynie">
    <w:name w:val="Domy徑nie"/>
    <w:rsid w:val="00F94B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Mangal" w:cs="Times New Roman"/>
      <w:kern w:val="2"/>
      <w:sz w:val="24"/>
      <w:szCs w:val="24"/>
      <w:lang w:eastAsia="zh-CN" w:bidi="hi-IN"/>
    </w:rPr>
  </w:style>
  <w:style w:type="paragraph" w:customStyle="1" w:styleId="Style2">
    <w:name w:val="Style2"/>
    <w:basedOn w:val="Normalny"/>
    <w:uiPriority w:val="99"/>
    <w:rsid w:val="00F94BC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38">
    <w:name w:val="Font Style38"/>
    <w:uiPriority w:val="99"/>
    <w:rsid w:val="00F94BCC"/>
    <w:rPr>
      <w:rFonts w:ascii="Arial" w:hAnsi="Arial" w:cs="Arial"/>
      <w:b/>
      <w:bCs/>
      <w:sz w:val="14"/>
      <w:szCs w:val="14"/>
    </w:rPr>
  </w:style>
  <w:style w:type="numbering" w:customStyle="1" w:styleId="WWNum3111">
    <w:name w:val="WWNum3111"/>
    <w:rsid w:val="00F94BCC"/>
  </w:style>
  <w:style w:type="paragraph" w:customStyle="1" w:styleId="Akapitzlist7">
    <w:name w:val="Akapit z listą7"/>
    <w:basedOn w:val="Normalny"/>
    <w:rsid w:val="00776128"/>
    <w:pPr>
      <w:suppressAutoHyphens/>
      <w:spacing w:after="200" w:line="276" w:lineRule="auto"/>
      <w:ind w:left="720"/>
    </w:pPr>
    <w:rPr>
      <w:rFonts w:ascii="Calibri" w:eastAsia="SimSun" w:hAnsi="Calibri" w:cs="font554"/>
      <w:sz w:val="22"/>
      <w:szCs w:val="22"/>
      <w:lang w:eastAsia="ar-SA"/>
    </w:rPr>
  </w:style>
  <w:style w:type="character" w:customStyle="1" w:styleId="WW8Num3z2">
    <w:name w:val="WW8Num3z2"/>
    <w:rsid w:val="009455E8"/>
    <w:rPr>
      <w:rFonts w:ascii="Symbol" w:hAnsi="Symbol" w:cs="Symbol"/>
    </w:rPr>
  </w:style>
  <w:style w:type="character" w:customStyle="1" w:styleId="WW8Num10z4">
    <w:name w:val="WW8Num10z4"/>
    <w:uiPriority w:val="99"/>
    <w:rsid w:val="009455E8"/>
  </w:style>
  <w:style w:type="character" w:customStyle="1" w:styleId="WW8Num10z5">
    <w:name w:val="WW8Num10z5"/>
    <w:uiPriority w:val="99"/>
    <w:rsid w:val="009455E8"/>
  </w:style>
  <w:style w:type="character" w:customStyle="1" w:styleId="WW8Num10z6">
    <w:name w:val="WW8Num10z6"/>
    <w:uiPriority w:val="99"/>
    <w:rsid w:val="009455E8"/>
  </w:style>
  <w:style w:type="character" w:customStyle="1" w:styleId="WW8Num10z7">
    <w:name w:val="WW8Num10z7"/>
    <w:uiPriority w:val="99"/>
    <w:rsid w:val="009455E8"/>
  </w:style>
  <w:style w:type="character" w:customStyle="1" w:styleId="WW8Num10z8">
    <w:name w:val="WW8Num10z8"/>
    <w:uiPriority w:val="99"/>
    <w:rsid w:val="009455E8"/>
  </w:style>
  <w:style w:type="character" w:customStyle="1" w:styleId="WW8Num12z4">
    <w:name w:val="WW8Num12z4"/>
    <w:rsid w:val="009455E8"/>
  </w:style>
  <w:style w:type="character" w:customStyle="1" w:styleId="WW8Num12z5">
    <w:name w:val="WW8Num12z5"/>
    <w:rsid w:val="009455E8"/>
  </w:style>
  <w:style w:type="character" w:customStyle="1" w:styleId="WW8Num12z6">
    <w:name w:val="WW8Num12z6"/>
    <w:rsid w:val="009455E8"/>
  </w:style>
  <w:style w:type="character" w:customStyle="1" w:styleId="WW8Num12z7">
    <w:name w:val="WW8Num12z7"/>
    <w:rsid w:val="009455E8"/>
  </w:style>
  <w:style w:type="character" w:customStyle="1" w:styleId="WW8Num12z8">
    <w:name w:val="WW8Num12z8"/>
    <w:rsid w:val="009455E8"/>
  </w:style>
  <w:style w:type="character" w:customStyle="1" w:styleId="WW8Num13z2">
    <w:name w:val="WW8Num13z2"/>
    <w:rsid w:val="009455E8"/>
  </w:style>
  <w:style w:type="character" w:customStyle="1" w:styleId="WW8Num13z4">
    <w:name w:val="WW8Num13z4"/>
    <w:uiPriority w:val="99"/>
    <w:rsid w:val="009455E8"/>
  </w:style>
  <w:style w:type="character" w:customStyle="1" w:styleId="WW8Num13z5">
    <w:name w:val="WW8Num13z5"/>
    <w:uiPriority w:val="99"/>
    <w:rsid w:val="009455E8"/>
  </w:style>
  <w:style w:type="character" w:customStyle="1" w:styleId="WW8Num13z6">
    <w:name w:val="WW8Num13z6"/>
    <w:uiPriority w:val="99"/>
    <w:rsid w:val="009455E8"/>
  </w:style>
  <w:style w:type="character" w:customStyle="1" w:styleId="WW8Num13z7">
    <w:name w:val="WW8Num13z7"/>
    <w:uiPriority w:val="99"/>
    <w:rsid w:val="009455E8"/>
  </w:style>
  <w:style w:type="character" w:customStyle="1" w:styleId="WW8Num13z8">
    <w:name w:val="WW8Num13z8"/>
    <w:uiPriority w:val="99"/>
    <w:rsid w:val="009455E8"/>
  </w:style>
  <w:style w:type="character" w:customStyle="1" w:styleId="WW8Num14z4">
    <w:name w:val="WW8Num14z4"/>
    <w:rsid w:val="009455E8"/>
  </w:style>
  <w:style w:type="character" w:customStyle="1" w:styleId="WW8Num16z1">
    <w:name w:val="WW8Num16z1"/>
    <w:uiPriority w:val="99"/>
    <w:rsid w:val="009455E8"/>
  </w:style>
  <w:style w:type="character" w:customStyle="1" w:styleId="WW8Num17z1">
    <w:name w:val="WW8Num17z1"/>
    <w:uiPriority w:val="99"/>
    <w:rsid w:val="009455E8"/>
  </w:style>
  <w:style w:type="character" w:customStyle="1" w:styleId="WW8Num19z1">
    <w:name w:val="WW8Num19z1"/>
    <w:rsid w:val="009455E8"/>
  </w:style>
  <w:style w:type="character" w:customStyle="1" w:styleId="WW8Num19z2">
    <w:name w:val="WW8Num19z2"/>
    <w:rsid w:val="009455E8"/>
  </w:style>
  <w:style w:type="character" w:customStyle="1" w:styleId="WW8Num19z3">
    <w:name w:val="WW8Num19z3"/>
    <w:rsid w:val="009455E8"/>
  </w:style>
  <w:style w:type="character" w:customStyle="1" w:styleId="WW8Num19z4">
    <w:name w:val="WW8Num19z4"/>
    <w:rsid w:val="009455E8"/>
  </w:style>
  <w:style w:type="character" w:customStyle="1" w:styleId="WW8Num19z5">
    <w:name w:val="WW8Num19z5"/>
    <w:rsid w:val="009455E8"/>
  </w:style>
  <w:style w:type="character" w:customStyle="1" w:styleId="WW8Num19z6">
    <w:name w:val="WW8Num19z6"/>
    <w:rsid w:val="009455E8"/>
  </w:style>
  <w:style w:type="character" w:customStyle="1" w:styleId="WW8Num19z7">
    <w:name w:val="WW8Num19z7"/>
    <w:rsid w:val="009455E8"/>
  </w:style>
  <w:style w:type="character" w:customStyle="1" w:styleId="WW8Num19z8">
    <w:name w:val="WW8Num19z8"/>
    <w:rsid w:val="009455E8"/>
  </w:style>
  <w:style w:type="character" w:customStyle="1" w:styleId="WW8Num23z1">
    <w:name w:val="WW8Num23z1"/>
    <w:rsid w:val="009455E8"/>
  </w:style>
  <w:style w:type="character" w:customStyle="1" w:styleId="WW8Num23z2">
    <w:name w:val="WW8Num23z2"/>
    <w:rsid w:val="009455E8"/>
  </w:style>
  <w:style w:type="character" w:customStyle="1" w:styleId="WW8Num23z3">
    <w:name w:val="WW8Num23z3"/>
    <w:rsid w:val="009455E8"/>
  </w:style>
  <w:style w:type="character" w:customStyle="1" w:styleId="WW8Num23z4">
    <w:name w:val="WW8Num23z4"/>
    <w:rsid w:val="009455E8"/>
  </w:style>
  <w:style w:type="character" w:customStyle="1" w:styleId="WW8Num23z5">
    <w:name w:val="WW8Num23z5"/>
    <w:rsid w:val="009455E8"/>
  </w:style>
  <w:style w:type="character" w:customStyle="1" w:styleId="WW8Num23z6">
    <w:name w:val="WW8Num23z6"/>
    <w:rsid w:val="009455E8"/>
  </w:style>
  <w:style w:type="character" w:customStyle="1" w:styleId="WW8Num23z7">
    <w:name w:val="WW8Num23z7"/>
    <w:rsid w:val="009455E8"/>
  </w:style>
  <w:style w:type="character" w:customStyle="1" w:styleId="WW8Num23z8">
    <w:name w:val="WW8Num23z8"/>
    <w:rsid w:val="009455E8"/>
  </w:style>
  <w:style w:type="character" w:customStyle="1" w:styleId="WW8Num7z4">
    <w:name w:val="WW8Num7z4"/>
    <w:uiPriority w:val="99"/>
    <w:rsid w:val="009455E8"/>
  </w:style>
  <w:style w:type="character" w:customStyle="1" w:styleId="WW8Num7z5">
    <w:name w:val="WW8Num7z5"/>
    <w:uiPriority w:val="99"/>
    <w:rsid w:val="009455E8"/>
  </w:style>
  <w:style w:type="character" w:customStyle="1" w:styleId="WW8Num7z6">
    <w:name w:val="WW8Num7z6"/>
    <w:uiPriority w:val="99"/>
    <w:rsid w:val="009455E8"/>
  </w:style>
  <w:style w:type="character" w:customStyle="1" w:styleId="WW8Num7z7">
    <w:name w:val="WW8Num7z7"/>
    <w:uiPriority w:val="99"/>
    <w:rsid w:val="009455E8"/>
  </w:style>
  <w:style w:type="character" w:customStyle="1" w:styleId="WW8Num7z8">
    <w:name w:val="WW8Num7z8"/>
    <w:uiPriority w:val="99"/>
    <w:rsid w:val="009455E8"/>
  </w:style>
  <w:style w:type="character" w:customStyle="1" w:styleId="WW8Num27z3">
    <w:name w:val="WW8Num27z3"/>
    <w:uiPriority w:val="99"/>
    <w:rsid w:val="009455E8"/>
  </w:style>
  <w:style w:type="character" w:customStyle="1" w:styleId="WW8Num27z4">
    <w:name w:val="WW8Num27z4"/>
    <w:rsid w:val="009455E8"/>
  </w:style>
  <w:style w:type="character" w:customStyle="1" w:styleId="WW8Num27z5">
    <w:name w:val="WW8Num27z5"/>
    <w:rsid w:val="009455E8"/>
  </w:style>
  <w:style w:type="character" w:customStyle="1" w:styleId="WW8Num27z6">
    <w:name w:val="WW8Num27z6"/>
    <w:rsid w:val="009455E8"/>
  </w:style>
  <w:style w:type="character" w:customStyle="1" w:styleId="WW8Num27z7">
    <w:name w:val="WW8Num27z7"/>
    <w:rsid w:val="009455E8"/>
  </w:style>
  <w:style w:type="character" w:customStyle="1" w:styleId="WW8Num27z8">
    <w:name w:val="WW8Num27z8"/>
    <w:rsid w:val="009455E8"/>
  </w:style>
  <w:style w:type="character" w:customStyle="1" w:styleId="Domylnaczcionkaakapitu10">
    <w:name w:val="Domyślna czcionka akapitu10"/>
    <w:rsid w:val="009455E8"/>
  </w:style>
  <w:style w:type="character" w:customStyle="1" w:styleId="ListLabel1">
    <w:name w:val="ListLabel 1"/>
    <w:rsid w:val="009455E8"/>
    <w:rPr>
      <w:rFonts w:cs="Symbol"/>
    </w:rPr>
  </w:style>
  <w:style w:type="character" w:customStyle="1" w:styleId="ListLabel2">
    <w:name w:val="ListLabel 2"/>
    <w:rsid w:val="009455E8"/>
    <w:rPr>
      <w:rFonts w:eastAsia="Calibri" w:cs="Open Sans"/>
      <w:b/>
      <w:bCs/>
      <w:sz w:val="22"/>
      <w:szCs w:val="22"/>
    </w:rPr>
  </w:style>
  <w:style w:type="character" w:customStyle="1" w:styleId="ListLabel3">
    <w:name w:val="ListLabel 3"/>
    <w:rsid w:val="009455E8"/>
    <w:rPr>
      <w:rFonts w:eastAsia="Times New Roman" w:cs="Arial"/>
      <w:b w:val="0"/>
      <w:bCs/>
      <w:i w:val="0"/>
      <w:color w:val="000000"/>
      <w:spacing w:val="20"/>
      <w:position w:val="0"/>
      <w:sz w:val="24"/>
      <w:vertAlign w:val="baseline"/>
    </w:rPr>
  </w:style>
  <w:style w:type="character" w:customStyle="1" w:styleId="ListLabel4">
    <w:name w:val="ListLabel 4"/>
    <w:rsid w:val="009455E8"/>
    <w:rPr>
      <w:rFonts w:cs="Times New Roman"/>
      <w:b/>
      <w:sz w:val="24"/>
      <w:szCs w:val="24"/>
    </w:rPr>
  </w:style>
  <w:style w:type="character" w:customStyle="1" w:styleId="ListLabel5">
    <w:name w:val="ListLabel 5"/>
    <w:rsid w:val="009455E8"/>
    <w:rPr>
      <w:rFonts w:cs="Open Sans"/>
    </w:rPr>
  </w:style>
  <w:style w:type="character" w:customStyle="1" w:styleId="ListLabel6">
    <w:name w:val="ListLabel 6"/>
    <w:rsid w:val="009455E8"/>
    <w:rPr>
      <w:rFonts w:cs="Arial"/>
    </w:rPr>
  </w:style>
  <w:style w:type="character" w:customStyle="1" w:styleId="ListLabel7">
    <w:name w:val="ListLabel 7"/>
    <w:rsid w:val="009455E8"/>
    <w:rPr>
      <w:b/>
    </w:rPr>
  </w:style>
  <w:style w:type="character" w:customStyle="1" w:styleId="ListLabel8">
    <w:name w:val="ListLabel 8"/>
    <w:rsid w:val="009455E8"/>
    <w:rPr>
      <w:rFonts w:cs="Open Sans"/>
      <w:sz w:val="20"/>
    </w:rPr>
  </w:style>
  <w:style w:type="character" w:customStyle="1" w:styleId="ListLabel9">
    <w:name w:val="ListLabel 9"/>
    <w:rsid w:val="009455E8"/>
    <w:rPr>
      <w:b/>
      <w:sz w:val="24"/>
      <w:szCs w:val="24"/>
    </w:rPr>
  </w:style>
  <w:style w:type="character" w:customStyle="1" w:styleId="ListLabel10">
    <w:name w:val="ListLabel 10"/>
    <w:rsid w:val="009455E8"/>
    <w:rPr>
      <w:rFonts w:eastAsia="Times New Roman" w:cs="Open Sans"/>
      <w:color w:val="000000"/>
      <w:sz w:val="22"/>
      <w:szCs w:val="22"/>
    </w:rPr>
  </w:style>
  <w:style w:type="character" w:customStyle="1" w:styleId="ListLabel11">
    <w:name w:val="ListLabel 11"/>
    <w:rsid w:val="009455E8"/>
    <w:rPr>
      <w:rFonts w:cs="Times New Roman"/>
    </w:rPr>
  </w:style>
  <w:style w:type="character" w:customStyle="1" w:styleId="ListLabel12">
    <w:name w:val="ListLabel 12"/>
    <w:rsid w:val="009455E8"/>
    <w:rPr>
      <w:rFonts w:cs="Times New Roman"/>
      <w:b w:val="0"/>
      <w:color w:val="00000A"/>
    </w:rPr>
  </w:style>
  <w:style w:type="character" w:customStyle="1" w:styleId="ListLabel13">
    <w:name w:val="ListLabel 13"/>
    <w:rsid w:val="009455E8"/>
    <w:rPr>
      <w:rFonts w:cs="Times New Roman"/>
      <w:lang w:val="pl-PL"/>
    </w:rPr>
  </w:style>
  <w:style w:type="character" w:customStyle="1" w:styleId="ListLabel14">
    <w:name w:val="ListLabel 14"/>
    <w:rsid w:val="009455E8"/>
    <w:rPr>
      <w:rFonts w:cs="Open Sans"/>
      <w:b w:val="0"/>
    </w:rPr>
  </w:style>
  <w:style w:type="character" w:customStyle="1" w:styleId="ListLabel15">
    <w:name w:val="ListLabel 15"/>
    <w:rsid w:val="009455E8"/>
    <w:rPr>
      <w:color w:val="FF0000"/>
    </w:rPr>
  </w:style>
  <w:style w:type="character" w:customStyle="1" w:styleId="ListLabel16">
    <w:name w:val="ListLabel 16"/>
    <w:rsid w:val="009455E8"/>
    <w:rPr>
      <w:rFonts w:eastAsia="Calibri" w:cs="Open Sans"/>
      <w:lang w:val="pl-PL"/>
    </w:rPr>
  </w:style>
  <w:style w:type="character" w:customStyle="1" w:styleId="ListLabel17">
    <w:name w:val="ListLabel 17"/>
    <w:rsid w:val="009455E8"/>
    <w:rPr>
      <w:rFonts w:cs="Open Sans"/>
      <w:color w:val="000000"/>
    </w:rPr>
  </w:style>
  <w:style w:type="character" w:customStyle="1" w:styleId="ListLabel18">
    <w:name w:val="ListLabel 18"/>
    <w:rsid w:val="009455E8"/>
    <w:rPr>
      <w:rFonts w:eastAsia="Times New Roman" w:cs="Open Sans"/>
      <w:b w:val="0"/>
      <w:bCs/>
      <w:color w:val="000000"/>
      <w:sz w:val="22"/>
      <w:szCs w:val="22"/>
    </w:rPr>
  </w:style>
  <w:style w:type="character" w:customStyle="1" w:styleId="ListLabel19">
    <w:name w:val="ListLabel 19"/>
    <w:rsid w:val="009455E8"/>
    <w:rPr>
      <w:rFonts w:cs="Open Sans"/>
      <w:lang w:val="pl-PL"/>
    </w:rPr>
  </w:style>
  <w:style w:type="character" w:customStyle="1" w:styleId="ListLabel20">
    <w:name w:val="ListLabel 20"/>
    <w:rsid w:val="009455E8"/>
    <w:rPr>
      <w:rFonts w:eastAsia="Calibri" w:cs="Arial"/>
      <w:b/>
      <w:color w:val="000000"/>
      <w:sz w:val="22"/>
      <w:szCs w:val="22"/>
    </w:rPr>
  </w:style>
  <w:style w:type="character" w:customStyle="1" w:styleId="ListLabel21">
    <w:name w:val="ListLabel 21"/>
    <w:rsid w:val="009455E8"/>
    <w:rPr>
      <w:lang w:val="pl-PL"/>
    </w:rPr>
  </w:style>
  <w:style w:type="character" w:customStyle="1" w:styleId="WW8Num50z2">
    <w:name w:val="WW8Num50z2"/>
    <w:rsid w:val="009455E8"/>
  </w:style>
  <w:style w:type="character" w:customStyle="1" w:styleId="WW8Num50z3">
    <w:name w:val="WW8Num50z3"/>
    <w:rsid w:val="009455E8"/>
  </w:style>
  <w:style w:type="character" w:customStyle="1" w:styleId="WW8Num50z4">
    <w:name w:val="WW8Num50z4"/>
    <w:rsid w:val="009455E8"/>
  </w:style>
  <w:style w:type="character" w:customStyle="1" w:styleId="WW8Num50z5">
    <w:name w:val="WW8Num50z5"/>
    <w:rsid w:val="009455E8"/>
  </w:style>
  <w:style w:type="character" w:customStyle="1" w:styleId="WW8Num50z6">
    <w:name w:val="WW8Num50z6"/>
    <w:rsid w:val="009455E8"/>
  </w:style>
  <w:style w:type="character" w:customStyle="1" w:styleId="WW8Num50z7">
    <w:name w:val="WW8Num50z7"/>
    <w:rsid w:val="009455E8"/>
  </w:style>
  <w:style w:type="character" w:customStyle="1" w:styleId="WW8Num50z8">
    <w:name w:val="WW8Num50z8"/>
    <w:rsid w:val="009455E8"/>
  </w:style>
  <w:style w:type="paragraph" w:customStyle="1" w:styleId="Bezodstpw4">
    <w:name w:val="Bez odstępów4"/>
    <w:rsid w:val="009455E8"/>
    <w:pPr>
      <w:suppressAutoHyphens/>
      <w:spacing w:after="0" w:line="100" w:lineRule="atLeast"/>
    </w:pPr>
    <w:rPr>
      <w:rFonts w:ascii="Calibri" w:eastAsia="SimSun" w:hAnsi="Calibri" w:cs="font311"/>
      <w:lang w:eastAsia="ar-SA"/>
    </w:rPr>
  </w:style>
  <w:style w:type="paragraph" w:customStyle="1" w:styleId="Domylne">
    <w:name w:val="Domyślne"/>
    <w:rsid w:val="00DC17C5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25">
    <w:name w:val="Zaimportowany styl 25"/>
    <w:rsid w:val="00BF4EDC"/>
    <w:pPr>
      <w:numPr>
        <w:numId w:val="33"/>
      </w:numPr>
    </w:pPr>
  </w:style>
  <w:style w:type="numbering" w:customStyle="1" w:styleId="mama2">
    <w:name w:val="mama2"/>
    <w:rsid w:val="004534A8"/>
    <w:pPr>
      <w:numPr>
        <w:numId w:val="34"/>
      </w:numPr>
    </w:pPr>
  </w:style>
  <w:style w:type="character" w:customStyle="1" w:styleId="marksqw5zr3zw">
    <w:name w:val="marksqw5zr3zw"/>
    <w:basedOn w:val="Domylnaczcionkaakapitu"/>
    <w:rsid w:val="00DE430F"/>
  </w:style>
  <w:style w:type="character" w:customStyle="1" w:styleId="markmfc5tjkl1">
    <w:name w:val="markmfc5tjkl1"/>
    <w:basedOn w:val="Domylnaczcionkaakapitu"/>
    <w:rsid w:val="00DE430F"/>
  </w:style>
  <w:style w:type="character" w:customStyle="1" w:styleId="Heading2Char">
    <w:name w:val="Heading 2 Char"/>
    <w:semiHidden/>
    <w:locked/>
    <w:rsid w:val="000368E6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NormalBold">
    <w:name w:val="NormalBold"/>
    <w:basedOn w:val="Normalny"/>
    <w:link w:val="NormalBoldChar"/>
    <w:rsid w:val="000368E6"/>
    <w:pPr>
      <w:widowControl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0368E6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0368E6"/>
    <w:rPr>
      <w:b/>
      <w:i/>
      <w:spacing w:val="0"/>
    </w:rPr>
  </w:style>
  <w:style w:type="paragraph" w:customStyle="1" w:styleId="Text1">
    <w:name w:val="Text 1"/>
    <w:basedOn w:val="Normalny"/>
    <w:rsid w:val="000368E6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0368E6"/>
    <w:pPr>
      <w:spacing w:before="120" w:after="120"/>
    </w:pPr>
    <w:rPr>
      <w:szCs w:val="22"/>
      <w:lang w:eastAsia="en-GB"/>
    </w:rPr>
  </w:style>
  <w:style w:type="paragraph" w:customStyle="1" w:styleId="Tiret1">
    <w:name w:val="Tiret 1"/>
    <w:basedOn w:val="Normalny"/>
    <w:rsid w:val="000368E6"/>
    <w:pPr>
      <w:numPr>
        <w:numId w:val="3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0368E6"/>
    <w:pPr>
      <w:numPr>
        <w:numId w:val="4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0368E6"/>
    <w:pPr>
      <w:numPr>
        <w:ilvl w:val="1"/>
        <w:numId w:val="4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0368E6"/>
    <w:pPr>
      <w:numPr>
        <w:ilvl w:val="2"/>
        <w:numId w:val="4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0368E6"/>
    <w:pPr>
      <w:numPr>
        <w:ilvl w:val="3"/>
        <w:numId w:val="4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0368E6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368E6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368E6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uiPriority w:val="99"/>
    <w:locked/>
    <w:rsid w:val="000368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">
    <w:name w:val="List Number"/>
    <w:basedOn w:val="Normalny"/>
    <w:rsid w:val="000368E6"/>
    <w:pPr>
      <w:jc w:val="both"/>
    </w:pPr>
    <w:rPr>
      <w:rFonts w:ascii="Arial" w:hAnsi="Arial"/>
      <w:sz w:val="22"/>
    </w:rPr>
  </w:style>
  <w:style w:type="character" w:customStyle="1" w:styleId="h1">
    <w:name w:val="h1"/>
    <w:rsid w:val="000368E6"/>
    <w:rPr>
      <w:rFonts w:cs="Times New Roman"/>
    </w:rPr>
  </w:style>
  <w:style w:type="character" w:customStyle="1" w:styleId="timark">
    <w:name w:val="timark"/>
    <w:rsid w:val="000368E6"/>
    <w:rPr>
      <w:rFonts w:cs="Times New Roman"/>
    </w:rPr>
  </w:style>
  <w:style w:type="numbering" w:customStyle="1" w:styleId="WWNum1">
    <w:name w:val="WWNum1"/>
    <w:rsid w:val="000368E6"/>
    <w:pPr>
      <w:numPr>
        <w:numId w:val="41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0368E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0368E6"/>
    <w:pPr>
      <w:numPr>
        <w:numId w:val="42"/>
      </w:numPr>
    </w:pPr>
  </w:style>
  <w:style w:type="numbering" w:customStyle="1" w:styleId="Styl2">
    <w:name w:val="Styl2"/>
    <w:uiPriority w:val="99"/>
    <w:rsid w:val="000368E6"/>
    <w:pPr>
      <w:numPr>
        <w:numId w:val="43"/>
      </w:numPr>
    </w:pPr>
  </w:style>
  <w:style w:type="character" w:customStyle="1" w:styleId="st">
    <w:name w:val="st"/>
    <w:rsid w:val="000368E6"/>
  </w:style>
  <w:style w:type="paragraph" w:customStyle="1" w:styleId="Tekstpodstawowy23">
    <w:name w:val="Tekst podstawowy 23"/>
    <w:basedOn w:val="Normalny"/>
    <w:rsid w:val="000368E6"/>
    <w:pPr>
      <w:overflowPunct w:val="0"/>
      <w:autoSpaceDE w:val="0"/>
      <w:autoSpaceDN w:val="0"/>
      <w:adjustRightInd w:val="0"/>
      <w:spacing w:before="120"/>
      <w:ind w:left="567" w:hanging="567"/>
      <w:textAlignment w:val="baseline"/>
    </w:pPr>
  </w:style>
  <w:style w:type="numbering" w:customStyle="1" w:styleId="WWNum11">
    <w:name w:val="WWNum11"/>
    <w:rsid w:val="000368E6"/>
  </w:style>
  <w:style w:type="numbering" w:customStyle="1" w:styleId="Bezlisty2">
    <w:name w:val="Bez listy2"/>
    <w:next w:val="Bezlisty"/>
    <w:uiPriority w:val="99"/>
    <w:semiHidden/>
    <w:unhideWhenUsed/>
    <w:rsid w:val="000368E6"/>
  </w:style>
  <w:style w:type="paragraph" w:customStyle="1" w:styleId="font9">
    <w:name w:val="font9"/>
    <w:basedOn w:val="Normalny"/>
    <w:rsid w:val="000368E6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font10">
    <w:name w:val="font10"/>
    <w:basedOn w:val="Normalny"/>
    <w:rsid w:val="000368E6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xl110">
    <w:name w:val="xl110"/>
    <w:basedOn w:val="Normalny"/>
    <w:rsid w:val="000368E6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E36C0A"/>
      <w:sz w:val="20"/>
      <w:szCs w:val="20"/>
    </w:rPr>
  </w:style>
  <w:style w:type="paragraph" w:customStyle="1" w:styleId="xl111">
    <w:name w:val="xl111"/>
    <w:basedOn w:val="Normalny"/>
    <w:rsid w:val="000368E6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E36C0A"/>
      <w:sz w:val="20"/>
      <w:szCs w:val="20"/>
    </w:rPr>
  </w:style>
  <w:style w:type="paragraph" w:customStyle="1" w:styleId="xl112">
    <w:name w:val="xl112"/>
    <w:basedOn w:val="Normalny"/>
    <w:rsid w:val="000368E6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E36C0A"/>
      <w:sz w:val="20"/>
      <w:szCs w:val="20"/>
    </w:rPr>
  </w:style>
  <w:style w:type="paragraph" w:customStyle="1" w:styleId="xl113">
    <w:name w:val="xl113"/>
    <w:basedOn w:val="Normalny"/>
    <w:rsid w:val="000368E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E36C0A"/>
      <w:sz w:val="20"/>
      <w:szCs w:val="20"/>
    </w:rPr>
  </w:style>
  <w:style w:type="paragraph" w:customStyle="1" w:styleId="xl114">
    <w:name w:val="xl114"/>
    <w:basedOn w:val="Normalny"/>
    <w:rsid w:val="000368E6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E36C0A"/>
      <w:sz w:val="20"/>
      <w:szCs w:val="20"/>
    </w:rPr>
  </w:style>
  <w:style w:type="paragraph" w:customStyle="1" w:styleId="xl115">
    <w:name w:val="xl115"/>
    <w:basedOn w:val="Normalny"/>
    <w:rsid w:val="000368E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E36C0A"/>
      <w:sz w:val="20"/>
      <w:szCs w:val="20"/>
    </w:rPr>
  </w:style>
  <w:style w:type="paragraph" w:customStyle="1" w:styleId="xl116">
    <w:name w:val="xl116"/>
    <w:basedOn w:val="Normalny"/>
    <w:rsid w:val="000368E6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u w:val="single"/>
    </w:rPr>
  </w:style>
  <w:style w:type="paragraph" w:customStyle="1" w:styleId="xl117">
    <w:name w:val="xl117"/>
    <w:basedOn w:val="Normalny"/>
    <w:rsid w:val="000368E6"/>
    <w:pPr>
      <w:pBdr>
        <w:top w:val="single" w:sz="12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u w:val="single"/>
    </w:rPr>
  </w:style>
  <w:style w:type="paragraph" w:customStyle="1" w:styleId="xl118">
    <w:name w:val="xl118"/>
    <w:basedOn w:val="Normalny"/>
    <w:rsid w:val="000368E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u w:val="single"/>
    </w:rPr>
  </w:style>
  <w:style w:type="paragraph" w:customStyle="1" w:styleId="xl119">
    <w:name w:val="xl119"/>
    <w:basedOn w:val="Normalny"/>
    <w:rsid w:val="000368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xl120">
    <w:name w:val="xl120"/>
    <w:basedOn w:val="Normalny"/>
    <w:rsid w:val="000368E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xl121">
    <w:name w:val="xl121"/>
    <w:basedOn w:val="Normalny"/>
    <w:rsid w:val="000368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xl122">
    <w:name w:val="xl122"/>
    <w:basedOn w:val="Normalny"/>
    <w:rsid w:val="000368E6"/>
    <w:pPr>
      <w:spacing w:before="100" w:beforeAutospacing="1" w:after="100" w:afterAutospacing="1"/>
      <w:textAlignment w:val="center"/>
    </w:pPr>
  </w:style>
  <w:style w:type="numbering" w:customStyle="1" w:styleId="Bezlisty3">
    <w:name w:val="Bez listy3"/>
    <w:next w:val="Bezlisty"/>
    <w:uiPriority w:val="99"/>
    <w:semiHidden/>
    <w:unhideWhenUsed/>
    <w:rsid w:val="000368E6"/>
  </w:style>
  <w:style w:type="numbering" w:customStyle="1" w:styleId="Bezlisty4">
    <w:name w:val="Bez listy4"/>
    <w:next w:val="Bezlisty"/>
    <w:uiPriority w:val="99"/>
    <w:semiHidden/>
    <w:unhideWhenUsed/>
    <w:rsid w:val="000368E6"/>
  </w:style>
  <w:style w:type="paragraph" w:customStyle="1" w:styleId="font11">
    <w:name w:val="font11"/>
    <w:basedOn w:val="Normalny"/>
    <w:rsid w:val="000368E6"/>
    <w:pP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</w:rPr>
  </w:style>
  <w:style w:type="paragraph" w:customStyle="1" w:styleId="xl123">
    <w:name w:val="xl123"/>
    <w:basedOn w:val="Normalny"/>
    <w:rsid w:val="000368E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E36C0A"/>
      <w:sz w:val="20"/>
      <w:szCs w:val="20"/>
    </w:rPr>
  </w:style>
  <w:style w:type="paragraph" w:customStyle="1" w:styleId="xl124">
    <w:name w:val="xl124"/>
    <w:basedOn w:val="Normalny"/>
    <w:rsid w:val="000368E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xl125">
    <w:name w:val="xl125"/>
    <w:basedOn w:val="Normalny"/>
    <w:rsid w:val="000368E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xl126">
    <w:name w:val="xl126"/>
    <w:basedOn w:val="Normalny"/>
    <w:rsid w:val="000368E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xl127">
    <w:name w:val="xl127"/>
    <w:basedOn w:val="Normalny"/>
    <w:rsid w:val="000368E6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128">
    <w:name w:val="xl128"/>
    <w:basedOn w:val="Normalny"/>
    <w:rsid w:val="000368E6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Normalny"/>
    <w:rsid w:val="000368E6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  <w:u w:val="single"/>
    </w:rPr>
  </w:style>
  <w:style w:type="paragraph" w:customStyle="1" w:styleId="xl130">
    <w:name w:val="xl130"/>
    <w:basedOn w:val="Normalny"/>
    <w:rsid w:val="000368E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31">
    <w:name w:val="xl131"/>
    <w:basedOn w:val="Normalny"/>
    <w:rsid w:val="000368E6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Normalny"/>
    <w:rsid w:val="000368E6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numbering" w:customStyle="1" w:styleId="Bezlisty5">
    <w:name w:val="Bez listy5"/>
    <w:next w:val="Bezlisty"/>
    <w:semiHidden/>
    <w:rsid w:val="000368E6"/>
  </w:style>
  <w:style w:type="paragraph" w:customStyle="1" w:styleId="Tekstpodstawowywcity22">
    <w:name w:val="Tekst podstawowy wcięty 22"/>
    <w:basedOn w:val="Normalny"/>
    <w:uiPriority w:val="99"/>
    <w:rsid w:val="000368E6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</w:style>
  <w:style w:type="paragraph" w:styleId="Wcicienormalne">
    <w:name w:val="Normal Indent"/>
    <w:basedOn w:val="Normalny"/>
    <w:rsid w:val="000368E6"/>
    <w:pPr>
      <w:widowControl w:val="0"/>
      <w:spacing w:before="120"/>
      <w:ind w:left="708"/>
      <w:jc w:val="both"/>
    </w:pPr>
    <w:rPr>
      <w:rFonts w:ascii="PL Times New Roman" w:hAnsi="PL Times New Roman"/>
      <w:noProof/>
      <w:sz w:val="20"/>
      <w:szCs w:val="20"/>
    </w:rPr>
  </w:style>
  <w:style w:type="character" w:customStyle="1" w:styleId="Nagwek5Znak1">
    <w:name w:val="Nagłówek 5 Znak1"/>
    <w:uiPriority w:val="99"/>
    <w:rsid w:val="000368E6"/>
    <w:rPr>
      <w:b/>
      <w:szCs w:val="24"/>
      <w:lang w:val="pl-PL" w:eastAsia="pl-PL" w:bidi="ar-SA"/>
    </w:rPr>
  </w:style>
  <w:style w:type="paragraph" w:styleId="Mapadokumentu">
    <w:name w:val="Document Map"/>
    <w:basedOn w:val="Normalny"/>
    <w:link w:val="MapadokumentuZnak"/>
    <w:uiPriority w:val="99"/>
    <w:rsid w:val="000368E6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0368E6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ytuZnak1">
    <w:name w:val="Tytuł Znak1"/>
    <w:uiPriority w:val="99"/>
    <w:locked/>
    <w:rsid w:val="000368E6"/>
    <w:rPr>
      <w:b/>
      <w:sz w:val="24"/>
      <w:szCs w:val="24"/>
      <w:lang w:val="pl-PL" w:eastAsia="pl-PL" w:bidi="ar-SA"/>
    </w:rPr>
  </w:style>
  <w:style w:type="character" w:customStyle="1" w:styleId="ZnakZnak2">
    <w:name w:val="Znak Znak2"/>
    <w:uiPriority w:val="99"/>
    <w:rsid w:val="000368E6"/>
    <w:rPr>
      <w:b/>
      <w:szCs w:val="24"/>
      <w:lang w:val="pl-PL" w:eastAsia="pl-PL" w:bidi="ar-SA"/>
    </w:rPr>
  </w:style>
  <w:style w:type="character" w:customStyle="1" w:styleId="dane1">
    <w:name w:val="dane1"/>
    <w:uiPriority w:val="99"/>
    <w:rsid w:val="000368E6"/>
    <w:rPr>
      <w:color w:val="0000CD"/>
    </w:rPr>
  </w:style>
  <w:style w:type="paragraph" w:customStyle="1" w:styleId="Nagwektabeli">
    <w:name w:val="Nagłówek tabeli"/>
    <w:basedOn w:val="Zawartotabeli"/>
    <w:uiPriority w:val="99"/>
    <w:rsid w:val="000368E6"/>
    <w:pPr>
      <w:widowControl/>
      <w:suppressLineNumbers/>
      <w:suppressAutoHyphens/>
    </w:pPr>
    <w:rPr>
      <w:bCs/>
      <w:color w:val="auto"/>
      <w:kern w:val="1"/>
      <w:sz w:val="24"/>
      <w:szCs w:val="24"/>
      <w:lang w:eastAsia="ar-SA"/>
    </w:rPr>
  </w:style>
  <w:style w:type="numbering" w:customStyle="1" w:styleId="WWNum12">
    <w:name w:val="WWNum12"/>
    <w:rsid w:val="000368E6"/>
    <w:pPr>
      <w:numPr>
        <w:numId w:val="40"/>
      </w:numPr>
    </w:pPr>
  </w:style>
  <w:style w:type="numbering" w:customStyle="1" w:styleId="WWNum8">
    <w:name w:val="WWNum8"/>
    <w:rsid w:val="000368E6"/>
    <w:pPr>
      <w:numPr>
        <w:numId w:val="44"/>
      </w:numPr>
    </w:pPr>
  </w:style>
  <w:style w:type="character" w:customStyle="1" w:styleId="Nagwek2Znak1">
    <w:name w:val="Nagłówek 2 Znak1"/>
    <w:uiPriority w:val="99"/>
    <w:locked/>
    <w:rsid w:val="000368E6"/>
    <w:rPr>
      <w:rFonts w:ascii="Arial" w:hAnsi="Arial"/>
      <w:b/>
      <w:sz w:val="24"/>
      <w:szCs w:val="24"/>
      <w:u w:val="single"/>
      <w:lang w:val="pl-PL" w:eastAsia="pl-PL" w:bidi="ar-SA"/>
    </w:rPr>
  </w:style>
  <w:style w:type="character" w:customStyle="1" w:styleId="Nagwek3Znak1">
    <w:name w:val="Nagłówek 3 Znak1"/>
    <w:uiPriority w:val="99"/>
    <w:locked/>
    <w:rsid w:val="000368E6"/>
    <w:rPr>
      <w:b/>
      <w:sz w:val="28"/>
      <w:szCs w:val="24"/>
      <w:u w:val="single"/>
      <w:lang w:val="pl-PL" w:eastAsia="pl-PL" w:bidi="ar-SA"/>
    </w:rPr>
  </w:style>
  <w:style w:type="character" w:customStyle="1" w:styleId="Nagwek4Znak1">
    <w:name w:val="Nagłówek 4 Znak1"/>
    <w:uiPriority w:val="99"/>
    <w:locked/>
    <w:rsid w:val="000368E6"/>
    <w:rPr>
      <w:rFonts w:ascii="Times New Roman" w:eastAsia="Times New Roman" w:hAnsi="Times New Roman"/>
      <w:b/>
      <w:bCs/>
      <w:caps/>
      <w:sz w:val="24"/>
      <w:szCs w:val="24"/>
    </w:rPr>
  </w:style>
  <w:style w:type="character" w:customStyle="1" w:styleId="Nagwek6Znak1">
    <w:name w:val="Nagłówek 6 Znak1"/>
    <w:uiPriority w:val="99"/>
    <w:locked/>
    <w:rsid w:val="000368E6"/>
    <w:rPr>
      <w:rFonts w:ascii="Times New Roman" w:eastAsia="Times New Roman" w:hAnsi="Times New Roman"/>
      <w:b/>
      <w:bCs/>
      <w:i/>
      <w:iCs/>
      <w:sz w:val="16"/>
      <w:szCs w:val="24"/>
    </w:rPr>
  </w:style>
  <w:style w:type="character" w:customStyle="1" w:styleId="Nagwek7Znak1">
    <w:name w:val="Nagłówek 7 Znak1"/>
    <w:uiPriority w:val="99"/>
    <w:locked/>
    <w:rsid w:val="000368E6"/>
    <w:rPr>
      <w:rFonts w:ascii="Times New Roman" w:eastAsia="Times New Roman" w:hAnsi="Times New Roman"/>
      <w:b/>
      <w:bCs/>
      <w:sz w:val="36"/>
      <w:szCs w:val="24"/>
    </w:rPr>
  </w:style>
  <w:style w:type="character" w:customStyle="1" w:styleId="BodyTextChar">
    <w:name w:val="Body Text Char"/>
    <w:locked/>
    <w:rsid w:val="000368E6"/>
    <w:rPr>
      <w:rFonts w:ascii="Arial" w:hAnsi="Arial"/>
      <w:sz w:val="24"/>
      <w:lang w:val="x-none" w:eastAsia="pl-PL"/>
    </w:rPr>
  </w:style>
  <w:style w:type="character" w:customStyle="1" w:styleId="TekstpodstawowywcityZnak1">
    <w:name w:val="Tekst podstawowy wcięty Znak1"/>
    <w:uiPriority w:val="99"/>
    <w:locked/>
    <w:rsid w:val="000368E6"/>
    <w:rPr>
      <w:sz w:val="24"/>
      <w:szCs w:val="24"/>
      <w:lang w:val="pl-PL" w:eastAsia="pl-PL" w:bidi="ar-SA"/>
    </w:rPr>
  </w:style>
  <w:style w:type="character" w:customStyle="1" w:styleId="TekstdymkaZnak1">
    <w:name w:val="Tekst dymka Znak1"/>
    <w:uiPriority w:val="99"/>
    <w:locked/>
    <w:rsid w:val="000368E6"/>
    <w:rPr>
      <w:rFonts w:ascii="Tahoma" w:hAnsi="Tahoma" w:cs="Tahoma"/>
      <w:sz w:val="16"/>
      <w:szCs w:val="16"/>
      <w:lang w:val="pl-PL" w:eastAsia="pl-PL" w:bidi="ar-SA"/>
    </w:rPr>
  </w:style>
  <w:style w:type="character" w:customStyle="1" w:styleId="NumberingSymbols">
    <w:name w:val="Numbering Symbols"/>
    <w:uiPriority w:val="99"/>
    <w:rsid w:val="000368E6"/>
    <w:rPr>
      <w:b/>
    </w:rPr>
  </w:style>
  <w:style w:type="character" w:customStyle="1" w:styleId="BodyText2Char">
    <w:name w:val="Body Text 2 Char"/>
    <w:locked/>
    <w:rsid w:val="000368E6"/>
    <w:rPr>
      <w:rFonts w:ascii="Times New Roman" w:hAnsi="Times New Roman"/>
      <w:sz w:val="24"/>
    </w:rPr>
  </w:style>
  <w:style w:type="character" w:customStyle="1" w:styleId="CommentTextChar">
    <w:name w:val="Comment Text Char"/>
    <w:semiHidden/>
    <w:locked/>
    <w:rsid w:val="000368E6"/>
    <w:rPr>
      <w:rFonts w:ascii="Times New Roman" w:hAnsi="Times New Roman"/>
      <w:sz w:val="20"/>
    </w:rPr>
  </w:style>
  <w:style w:type="paragraph" w:customStyle="1" w:styleId="Poprawka1">
    <w:name w:val="Poprawka1"/>
    <w:hidden/>
    <w:uiPriority w:val="99"/>
    <w:rsid w:val="00036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oznaczenie">
    <w:name w:val="oznaczenie"/>
    <w:uiPriority w:val="99"/>
    <w:rsid w:val="000368E6"/>
    <w:rPr>
      <w:rFonts w:cs="Times New Roman"/>
    </w:rPr>
  </w:style>
  <w:style w:type="character" w:customStyle="1" w:styleId="TekstprzypisudolnegoZnak1">
    <w:name w:val="Tekst przypisu dolnego Znak1"/>
    <w:uiPriority w:val="99"/>
    <w:locked/>
    <w:rsid w:val="000368E6"/>
    <w:rPr>
      <w:lang w:val="pl-PL" w:eastAsia="pl-PL" w:bidi="ar-SA"/>
    </w:rPr>
  </w:style>
  <w:style w:type="numbering" w:customStyle="1" w:styleId="WWNum31">
    <w:name w:val="WWNum31"/>
    <w:rsid w:val="000368E6"/>
  </w:style>
  <w:style w:type="numbering" w:customStyle="1" w:styleId="WWNum27">
    <w:name w:val="WWNum27"/>
    <w:rsid w:val="000368E6"/>
  </w:style>
  <w:style w:type="numbering" w:customStyle="1" w:styleId="WWNum30">
    <w:name w:val="WWNum30"/>
    <w:rsid w:val="000368E6"/>
    <w:pPr>
      <w:numPr>
        <w:numId w:val="46"/>
      </w:numPr>
    </w:pPr>
  </w:style>
  <w:style w:type="paragraph" w:customStyle="1" w:styleId="Tekstprzypisudolnego1">
    <w:name w:val="Tekst przypisu dolnego1"/>
    <w:basedOn w:val="Normalny"/>
    <w:uiPriority w:val="99"/>
    <w:rsid w:val="000368E6"/>
    <w:pPr>
      <w:suppressAutoHyphens/>
      <w:spacing w:line="100" w:lineRule="atLeast"/>
    </w:pPr>
    <w:rPr>
      <w:kern w:val="1"/>
      <w:sz w:val="20"/>
      <w:szCs w:val="20"/>
      <w:lang w:eastAsia="ar-SA"/>
    </w:rPr>
  </w:style>
  <w:style w:type="character" w:customStyle="1" w:styleId="Znakiprzypiswdolnych">
    <w:name w:val="Znaki przypisów dolnych"/>
    <w:uiPriority w:val="99"/>
    <w:rsid w:val="000368E6"/>
  </w:style>
  <w:style w:type="character" w:customStyle="1" w:styleId="default1">
    <w:name w:val="default1"/>
    <w:uiPriority w:val="99"/>
    <w:rsid w:val="000368E6"/>
    <w:rPr>
      <w:rFonts w:ascii="Arial" w:hAnsi="Arial" w:cs="Arial"/>
      <w:sz w:val="20"/>
      <w:szCs w:val="20"/>
    </w:rPr>
  </w:style>
  <w:style w:type="character" w:customStyle="1" w:styleId="apple-style-span">
    <w:name w:val="apple-style-span"/>
    <w:uiPriority w:val="99"/>
    <w:rsid w:val="000368E6"/>
    <w:rPr>
      <w:rFonts w:ascii="Times New Roman" w:hAnsi="Times New Roman" w:cs="Times New Roman"/>
    </w:rPr>
  </w:style>
  <w:style w:type="character" w:customStyle="1" w:styleId="ZnakZnak7">
    <w:name w:val="Znak Znak7"/>
    <w:uiPriority w:val="99"/>
    <w:rsid w:val="000368E6"/>
    <w:rPr>
      <w:sz w:val="24"/>
      <w:szCs w:val="24"/>
      <w:lang w:val="pl-PL" w:eastAsia="ar-SA" w:bidi="ar-SA"/>
    </w:rPr>
  </w:style>
  <w:style w:type="paragraph" w:customStyle="1" w:styleId="Tekstpodstawowywcity32">
    <w:name w:val="Tekst podstawowy wcięty 32"/>
    <w:basedOn w:val="Normalny"/>
    <w:uiPriority w:val="99"/>
    <w:rsid w:val="000368E6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blokowy2">
    <w:name w:val="Tekst blokowy2"/>
    <w:basedOn w:val="Normalny"/>
    <w:uiPriority w:val="99"/>
    <w:rsid w:val="000368E6"/>
    <w:pPr>
      <w:suppressAutoHyphens/>
      <w:ind w:left="142" w:right="-28" w:hanging="142"/>
      <w:jc w:val="both"/>
    </w:pPr>
    <w:rPr>
      <w:lang w:eastAsia="ar-SA"/>
    </w:rPr>
  </w:style>
  <w:style w:type="paragraph" w:customStyle="1" w:styleId="Mapadokumentu1">
    <w:name w:val="Mapa dokumentu1"/>
    <w:basedOn w:val="Normalny"/>
    <w:uiPriority w:val="99"/>
    <w:rsid w:val="000368E6"/>
    <w:pPr>
      <w:shd w:val="clear" w:color="auto" w:fill="000080"/>
      <w:suppressAutoHyphens/>
      <w:overflowPunct w:val="0"/>
      <w:autoSpaceDE w:val="0"/>
      <w:textAlignment w:val="baseline"/>
    </w:pPr>
    <w:rPr>
      <w:rFonts w:ascii="Tahoma" w:hAnsi="Tahoma" w:cs="Tahoma"/>
      <w:sz w:val="20"/>
      <w:szCs w:val="20"/>
      <w:lang w:eastAsia="ar-SA"/>
    </w:rPr>
  </w:style>
  <w:style w:type="paragraph" w:customStyle="1" w:styleId="Lista21">
    <w:name w:val="Lista 21"/>
    <w:basedOn w:val="Normalny"/>
    <w:uiPriority w:val="99"/>
    <w:rsid w:val="000368E6"/>
    <w:pPr>
      <w:suppressAutoHyphens/>
      <w:ind w:left="566" w:hanging="283"/>
    </w:pPr>
    <w:rPr>
      <w:lang w:eastAsia="ar-SA"/>
    </w:rPr>
  </w:style>
  <w:style w:type="paragraph" w:customStyle="1" w:styleId="Lista31">
    <w:name w:val="Lista 31"/>
    <w:basedOn w:val="Normalny"/>
    <w:uiPriority w:val="99"/>
    <w:rsid w:val="000368E6"/>
    <w:pPr>
      <w:suppressAutoHyphens/>
      <w:ind w:left="849" w:hanging="283"/>
    </w:pPr>
    <w:rPr>
      <w:lang w:eastAsia="ar-SA"/>
    </w:rPr>
  </w:style>
  <w:style w:type="paragraph" w:customStyle="1" w:styleId="Lista41">
    <w:name w:val="Lista 41"/>
    <w:basedOn w:val="Normalny"/>
    <w:uiPriority w:val="99"/>
    <w:rsid w:val="000368E6"/>
    <w:pPr>
      <w:suppressAutoHyphens/>
      <w:ind w:left="1132" w:hanging="283"/>
    </w:pPr>
    <w:rPr>
      <w:lang w:eastAsia="ar-SA"/>
    </w:rPr>
  </w:style>
  <w:style w:type="paragraph" w:customStyle="1" w:styleId="Lista51">
    <w:name w:val="Lista 51"/>
    <w:basedOn w:val="Normalny"/>
    <w:uiPriority w:val="99"/>
    <w:rsid w:val="000368E6"/>
    <w:pPr>
      <w:suppressAutoHyphens/>
      <w:ind w:left="1415" w:hanging="283"/>
    </w:pPr>
    <w:rPr>
      <w:lang w:eastAsia="ar-SA"/>
    </w:rPr>
  </w:style>
  <w:style w:type="paragraph" w:customStyle="1" w:styleId="Listapunktowana41">
    <w:name w:val="Lista punktowana 41"/>
    <w:basedOn w:val="Normalny"/>
    <w:uiPriority w:val="99"/>
    <w:rsid w:val="000368E6"/>
    <w:pPr>
      <w:numPr>
        <w:numId w:val="35"/>
      </w:numPr>
      <w:suppressAutoHyphens/>
    </w:pPr>
    <w:rPr>
      <w:lang w:eastAsia="ar-SA"/>
    </w:rPr>
  </w:style>
  <w:style w:type="paragraph" w:customStyle="1" w:styleId="Lista-kontynuacja1">
    <w:name w:val="Lista - kontynuacja1"/>
    <w:basedOn w:val="Normalny"/>
    <w:uiPriority w:val="99"/>
    <w:rsid w:val="000368E6"/>
    <w:pPr>
      <w:suppressAutoHyphens/>
      <w:spacing w:after="120"/>
      <w:ind w:left="283"/>
    </w:pPr>
    <w:rPr>
      <w:lang w:eastAsia="ar-SA"/>
    </w:rPr>
  </w:style>
  <w:style w:type="paragraph" w:customStyle="1" w:styleId="Lista-kontynuacja31">
    <w:name w:val="Lista - kontynuacja 31"/>
    <w:basedOn w:val="Normalny"/>
    <w:uiPriority w:val="99"/>
    <w:rsid w:val="000368E6"/>
    <w:pPr>
      <w:suppressAutoHyphens/>
      <w:spacing w:after="120"/>
      <w:ind w:left="849"/>
    </w:pPr>
    <w:rPr>
      <w:lang w:eastAsia="ar-SA"/>
    </w:rPr>
  </w:style>
  <w:style w:type="paragraph" w:customStyle="1" w:styleId="Tekstpodstawowyzwciciem1">
    <w:name w:val="Tekst podstawowy z wcięciem1"/>
    <w:basedOn w:val="Tekstpodstawowy"/>
    <w:uiPriority w:val="99"/>
    <w:rsid w:val="000368E6"/>
    <w:pPr>
      <w:suppressAutoHyphens/>
      <w:spacing w:after="120"/>
      <w:ind w:firstLine="210"/>
      <w:jc w:val="left"/>
    </w:pPr>
    <w:rPr>
      <w:szCs w:val="24"/>
      <w:lang w:eastAsia="ar-SA"/>
    </w:rPr>
  </w:style>
  <w:style w:type="character" w:customStyle="1" w:styleId="Tekstpodstawowy2Znak1">
    <w:name w:val="Tekst podstawowy 2 Znak1"/>
    <w:uiPriority w:val="99"/>
    <w:rsid w:val="000368E6"/>
    <w:rPr>
      <w:sz w:val="24"/>
      <w:szCs w:val="24"/>
      <w:lang w:eastAsia="ar-SA"/>
    </w:rPr>
  </w:style>
  <w:style w:type="character" w:customStyle="1" w:styleId="Tekstpodstawowywcity3Znak1">
    <w:name w:val="Tekst podstawowy wcięty 3 Znak1"/>
    <w:uiPriority w:val="99"/>
    <w:rsid w:val="000368E6"/>
    <w:rPr>
      <w:sz w:val="16"/>
      <w:szCs w:val="16"/>
      <w:lang w:eastAsia="ar-SA"/>
    </w:rPr>
  </w:style>
  <w:style w:type="character" w:customStyle="1" w:styleId="Tekstpodstawowywcity2Znak1">
    <w:name w:val="Tekst podstawowy wcięty 2 Znak1"/>
    <w:uiPriority w:val="99"/>
    <w:rsid w:val="000368E6"/>
    <w:rPr>
      <w:sz w:val="24"/>
      <w:szCs w:val="24"/>
      <w:lang w:eastAsia="ar-SA"/>
    </w:rPr>
  </w:style>
  <w:style w:type="character" w:customStyle="1" w:styleId="Tekstpodstawowy3Znak1">
    <w:name w:val="Tekst podstawowy 3 Znak1"/>
    <w:uiPriority w:val="99"/>
    <w:rsid w:val="000368E6"/>
    <w:rPr>
      <w:sz w:val="16"/>
      <w:szCs w:val="16"/>
      <w:lang w:eastAsia="ar-SA"/>
    </w:rPr>
  </w:style>
  <w:style w:type="character" w:customStyle="1" w:styleId="ZwykytekstZnak1">
    <w:name w:val="Zwykły tekst Znak1"/>
    <w:uiPriority w:val="99"/>
    <w:rsid w:val="000368E6"/>
    <w:rPr>
      <w:rFonts w:ascii="Courier New" w:hAnsi="Courier New" w:cs="Courier New"/>
      <w:lang w:eastAsia="ar-SA"/>
    </w:rPr>
  </w:style>
  <w:style w:type="paragraph" w:styleId="Lista2">
    <w:name w:val="List 2"/>
    <w:basedOn w:val="Normalny"/>
    <w:rsid w:val="000368E6"/>
    <w:pPr>
      <w:ind w:left="566" w:hanging="283"/>
    </w:pPr>
  </w:style>
  <w:style w:type="paragraph" w:styleId="Lista3">
    <w:name w:val="List 3"/>
    <w:basedOn w:val="Normalny"/>
    <w:uiPriority w:val="99"/>
    <w:rsid w:val="000368E6"/>
    <w:pPr>
      <w:ind w:left="849" w:hanging="283"/>
    </w:pPr>
  </w:style>
  <w:style w:type="paragraph" w:styleId="Lista4">
    <w:name w:val="List 4"/>
    <w:basedOn w:val="Normalny"/>
    <w:uiPriority w:val="99"/>
    <w:rsid w:val="000368E6"/>
    <w:pPr>
      <w:ind w:left="1132" w:hanging="283"/>
    </w:pPr>
  </w:style>
  <w:style w:type="paragraph" w:styleId="Lista5">
    <w:name w:val="List 5"/>
    <w:basedOn w:val="Normalny"/>
    <w:uiPriority w:val="99"/>
    <w:rsid w:val="000368E6"/>
    <w:pPr>
      <w:ind w:left="1415" w:hanging="283"/>
    </w:pPr>
  </w:style>
  <w:style w:type="paragraph" w:styleId="Listapunktowana2">
    <w:name w:val="List Bullet 2"/>
    <w:basedOn w:val="Normalny"/>
    <w:uiPriority w:val="99"/>
    <w:rsid w:val="000368E6"/>
    <w:pPr>
      <w:numPr>
        <w:numId w:val="48"/>
      </w:numPr>
    </w:pPr>
  </w:style>
  <w:style w:type="paragraph" w:styleId="Listapunktowana3">
    <w:name w:val="List Bullet 3"/>
    <w:basedOn w:val="Normalny"/>
    <w:uiPriority w:val="99"/>
    <w:rsid w:val="000368E6"/>
    <w:pPr>
      <w:numPr>
        <w:numId w:val="49"/>
      </w:numPr>
    </w:pPr>
  </w:style>
  <w:style w:type="paragraph" w:styleId="Listapunktowana4">
    <w:name w:val="List Bullet 4"/>
    <w:basedOn w:val="Normalny"/>
    <w:uiPriority w:val="99"/>
    <w:rsid w:val="000368E6"/>
    <w:pPr>
      <w:numPr>
        <w:numId w:val="50"/>
      </w:numPr>
    </w:pPr>
  </w:style>
  <w:style w:type="paragraph" w:styleId="Lista-kontynuacja">
    <w:name w:val="List Continue"/>
    <w:basedOn w:val="Normalny"/>
    <w:uiPriority w:val="99"/>
    <w:rsid w:val="000368E6"/>
    <w:pPr>
      <w:spacing w:after="120"/>
      <w:ind w:left="283"/>
    </w:pPr>
  </w:style>
  <w:style w:type="paragraph" w:styleId="Lista-kontynuacja3">
    <w:name w:val="List Continue 3"/>
    <w:basedOn w:val="Normalny"/>
    <w:uiPriority w:val="99"/>
    <w:rsid w:val="000368E6"/>
    <w:pPr>
      <w:spacing w:after="120"/>
      <w:ind w:left="849"/>
    </w:pPr>
  </w:style>
  <w:style w:type="paragraph" w:styleId="Tekstpodstawowyzwciciem">
    <w:name w:val="Body Text First Indent"/>
    <w:basedOn w:val="Tekstpodstawowy"/>
    <w:link w:val="TekstpodstawowyzwciciemZnak"/>
    <w:uiPriority w:val="99"/>
    <w:rsid w:val="000368E6"/>
    <w:pPr>
      <w:spacing w:after="120"/>
      <w:ind w:firstLine="210"/>
      <w:jc w:val="left"/>
    </w:pPr>
    <w:rPr>
      <w:szCs w:val="24"/>
      <w:lang w:eastAsia="ar-SA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0368E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nakZnak9">
    <w:name w:val="Znak Znak9"/>
    <w:uiPriority w:val="99"/>
    <w:rsid w:val="000368E6"/>
    <w:rPr>
      <w:b/>
      <w:caps/>
      <w:sz w:val="28"/>
      <w:lang w:eastAsia="ar-SA"/>
    </w:rPr>
  </w:style>
  <w:style w:type="character" w:customStyle="1" w:styleId="TekstpodstawowyzwciciemZnak1">
    <w:name w:val="Tekst podstawowy z wcięciem Znak1"/>
    <w:uiPriority w:val="99"/>
    <w:rsid w:val="000368E6"/>
    <w:rPr>
      <w:b w:val="0"/>
      <w:caps w:val="0"/>
      <w:sz w:val="24"/>
      <w:szCs w:val="24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rsid w:val="000368E6"/>
    <w:pPr>
      <w:spacing w:after="120"/>
      <w:ind w:left="283" w:firstLine="210"/>
    </w:pPr>
    <w:rPr>
      <w:sz w:val="24"/>
      <w:szCs w:val="24"/>
      <w:lang w:eastAsia="ar-SA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0368E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nakZnak8">
    <w:name w:val="Znak Znak8"/>
    <w:uiPriority w:val="99"/>
    <w:rsid w:val="000368E6"/>
    <w:rPr>
      <w:sz w:val="24"/>
      <w:szCs w:val="24"/>
      <w:lang w:eastAsia="ar-SA"/>
    </w:rPr>
  </w:style>
  <w:style w:type="character" w:customStyle="1" w:styleId="Tekstpodstawowyzwciciem2Znak1">
    <w:name w:val="Tekst podstawowy z wcięciem 2 Znak1"/>
    <w:uiPriority w:val="99"/>
    <w:rsid w:val="000368E6"/>
  </w:style>
  <w:style w:type="numbering" w:customStyle="1" w:styleId="Bezlisty111">
    <w:name w:val="Bez listy111"/>
    <w:next w:val="Bezlisty"/>
    <w:semiHidden/>
    <w:unhideWhenUsed/>
    <w:rsid w:val="000368E6"/>
  </w:style>
  <w:style w:type="character" w:customStyle="1" w:styleId="BodyText2Char1">
    <w:name w:val="Body Text 2 Char1"/>
    <w:uiPriority w:val="99"/>
    <w:rsid w:val="000368E6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CommentTextChar1">
    <w:name w:val="Comment Text Char1"/>
    <w:uiPriority w:val="99"/>
    <w:rsid w:val="000368E6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uiPriority w:val="99"/>
    <w:rsid w:val="000368E6"/>
    <w:pPr>
      <w:overflowPunct w:val="0"/>
      <w:autoSpaceDE w:val="0"/>
      <w:autoSpaceDN w:val="0"/>
      <w:adjustRightInd w:val="0"/>
      <w:spacing w:before="120"/>
      <w:ind w:left="567" w:hanging="567"/>
      <w:textAlignment w:val="baseline"/>
    </w:pPr>
  </w:style>
  <w:style w:type="character" w:customStyle="1" w:styleId="BodyTextChar1">
    <w:name w:val="Body Text Char1"/>
    <w:uiPriority w:val="99"/>
    <w:rsid w:val="000368E6"/>
    <w:rPr>
      <w:rFonts w:ascii="Arial" w:hAnsi="Arial" w:cs="Arial"/>
      <w:sz w:val="24"/>
      <w:szCs w:val="24"/>
      <w:lang w:eastAsia="pl-PL"/>
    </w:rPr>
  </w:style>
  <w:style w:type="paragraph" w:customStyle="1" w:styleId="Tekstpodstawowywcity211">
    <w:name w:val="Tekst podstawowy wcięty 211"/>
    <w:basedOn w:val="Normalny"/>
    <w:uiPriority w:val="99"/>
    <w:rsid w:val="000368E6"/>
    <w:pPr>
      <w:suppressAutoHyphens/>
      <w:overflowPunct w:val="0"/>
      <w:autoSpaceDE w:val="0"/>
      <w:ind w:left="426" w:hanging="426"/>
      <w:jc w:val="both"/>
      <w:textAlignment w:val="baseline"/>
    </w:pPr>
    <w:rPr>
      <w:lang w:eastAsia="ar-SA"/>
    </w:rPr>
  </w:style>
  <w:style w:type="paragraph" w:customStyle="1" w:styleId="Tekstpodstawowywcity311">
    <w:name w:val="Tekst podstawowy wcięty 311"/>
    <w:basedOn w:val="Normalny"/>
    <w:uiPriority w:val="99"/>
    <w:rsid w:val="000368E6"/>
    <w:pPr>
      <w:suppressAutoHyphens/>
      <w:overflowPunct w:val="0"/>
      <w:autoSpaceDE w:val="0"/>
      <w:ind w:left="567" w:hanging="567"/>
      <w:jc w:val="both"/>
      <w:textAlignment w:val="baseline"/>
    </w:pPr>
    <w:rPr>
      <w:lang w:eastAsia="ar-SA"/>
    </w:rPr>
  </w:style>
  <w:style w:type="paragraph" w:customStyle="1" w:styleId="Tekstblokowy11">
    <w:name w:val="Tekst blokowy11"/>
    <w:basedOn w:val="Normalny"/>
    <w:uiPriority w:val="99"/>
    <w:rsid w:val="000368E6"/>
    <w:pPr>
      <w:suppressAutoHyphens/>
      <w:overflowPunct w:val="0"/>
      <w:autoSpaceDE w:val="0"/>
      <w:ind w:left="6096" w:right="283"/>
      <w:textAlignment w:val="baseline"/>
    </w:pPr>
    <w:rPr>
      <w:rFonts w:ascii="Arial" w:hAnsi="Arial" w:cs="Arial"/>
      <w:sz w:val="16"/>
      <w:szCs w:val="16"/>
      <w:lang w:eastAsia="ar-SA"/>
    </w:rPr>
  </w:style>
  <w:style w:type="numbering" w:customStyle="1" w:styleId="Bezlisty6">
    <w:name w:val="Bez listy6"/>
    <w:next w:val="Bezlisty"/>
    <w:uiPriority w:val="99"/>
    <w:semiHidden/>
    <w:unhideWhenUsed/>
    <w:rsid w:val="000368E6"/>
  </w:style>
  <w:style w:type="numbering" w:customStyle="1" w:styleId="Bezlisty12">
    <w:name w:val="Bez listy12"/>
    <w:next w:val="Bezlisty"/>
    <w:uiPriority w:val="99"/>
    <w:semiHidden/>
    <w:unhideWhenUsed/>
    <w:rsid w:val="000368E6"/>
  </w:style>
  <w:style w:type="table" w:customStyle="1" w:styleId="Tabela-Siatka3">
    <w:name w:val="Tabela - Siatka3"/>
    <w:basedOn w:val="Standardowy"/>
    <w:next w:val="Tabela-Siatka"/>
    <w:rsid w:val="000368E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3">
    <w:name w:val="WWNum13"/>
    <w:rsid w:val="000368E6"/>
    <w:pPr>
      <w:numPr>
        <w:numId w:val="54"/>
      </w:numPr>
    </w:pPr>
  </w:style>
  <w:style w:type="table" w:customStyle="1" w:styleId="Tabela-Siatka11">
    <w:name w:val="Tabela - Siatka11"/>
    <w:basedOn w:val="Standardowy"/>
    <w:next w:val="Tabela-Siatka"/>
    <w:uiPriority w:val="59"/>
    <w:rsid w:val="000368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0368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1">
    <w:name w:val="Styl21"/>
    <w:uiPriority w:val="99"/>
    <w:rsid w:val="000368E6"/>
    <w:pPr>
      <w:numPr>
        <w:numId w:val="36"/>
      </w:numPr>
    </w:pPr>
  </w:style>
  <w:style w:type="numbering" w:customStyle="1" w:styleId="Bezlisty112">
    <w:name w:val="Bez listy112"/>
    <w:next w:val="Bezlisty"/>
    <w:uiPriority w:val="99"/>
    <w:semiHidden/>
    <w:unhideWhenUsed/>
    <w:rsid w:val="000368E6"/>
  </w:style>
  <w:style w:type="numbering" w:customStyle="1" w:styleId="WWNum111">
    <w:name w:val="WWNum111"/>
    <w:rsid w:val="000368E6"/>
  </w:style>
  <w:style w:type="numbering" w:customStyle="1" w:styleId="Bezlisty21">
    <w:name w:val="Bez listy21"/>
    <w:next w:val="Bezlisty"/>
    <w:uiPriority w:val="99"/>
    <w:semiHidden/>
    <w:unhideWhenUsed/>
    <w:rsid w:val="000368E6"/>
  </w:style>
  <w:style w:type="numbering" w:customStyle="1" w:styleId="Bezlisty31">
    <w:name w:val="Bez listy31"/>
    <w:next w:val="Bezlisty"/>
    <w:uiPriority w:val="99"/>
    <w:semiHidden/>
    <w:unhideWhenUsed/>
    <w:rsid w:val="000368E6"/>
  </w:style>
  <w:style w:type="numbering" w:customStyle="1" w:styleId="Bezlisty41">
    <w:name w:val="Bez listy41"/>
    <w:next w:val="Bezlisty"/>
    <w:uiPriority w:val="99"/>
    <w:semiHidden/>
    <w:unhideWhenUsed/>
    <w:rsid w:val="000368E6"/>
  </w:style>
  <w:style w:type="numbering" w:customStyle="1" w:styleId="Bezlisty51">
    <w:name w:val="Bez listy51"/>
    <w:next w:val="Bezlisty"/>
    <w:semiHidden/>
    <w:rsid w:val="000368E6"/>
  </w:style>
  <w:style w:type="numbering" w:customStyle="1" w:styleId="WWNum81">
    <w:name w:val="WWNum81"/>
    <w:rsid w:val="000368E6"/>
    <w:pPr>
      <w:numPr>
        <w:numId w:val="37"/>
      </w:numPr>
    </w:pPr>
  </w:style>
  <w:style w:type="numbering" w:customStyle="1" w:styleId="WWNum271">
    <w:name w:val="WWNum271"/>
    <w:rsid w:val="000368E6"/>
    <w:pPr>
      <w:numPr>
        <w:numId w:val="38"/>
      </w:numPr>
    </w:pPr>
  </w:style>
  <w:style w:type="numbering" w:customStyle="1" w:styleId="Bezlisty1111">
    <w:name w:val="Bez listy1111"/>
    <w:next w:val="Bezlisty"/>
    <w:semiHidden/>
    <w:rsid w:val="000368E6"/>
  </w:style>
  <w:style w:type="numbering" w:customStyle="1" w:styleId="Bezlisty11111">
    <w:name w:val="Bez listy11111"/>
    <w:next w:val="Bezlisty"/>
    <w:semiHidden/>
    <w:unhideWhenUsed/>
    <w:rsid w:val="000368E6"/>
  </w:style>
  <w:style w:type="numbering" w:customStyle="1" w:styleId="Bezlisty7">
    <w:name w:val="Bez listy7"/>
    <w:next w:val="Bezlisty"/>
    <w:uiPriority w:val="99"/>
    <w:semiHidden/>
    <w:rsid w:val="000368E6"/>
  </w:style>
  <w:style w:type="paragraph" w:customStyle="1" w:styleId="Nagwek410">
    <w:name w:val="Nagłówek 41"/>
    <w:basedOn w:val="Normalny"/>
    <w:next w:val="Normalny"/>
    <w:rsid w:val="000368E6"/>
    <w:pPr>
      <w:widowControl w:val="0"/>
      <w:autoSpaceDE w:val="0"/>
      <w:autoSpaceDN w:val="0"/>
      <w:adjustRightInd w:val="0"/>
      <w:spacing w:before="440" w:after="60"/>
      <w:jc w:val="center"/>
    </w:pPr>
    <w:rPr>
      <w:b/>
      <w:bCs/>
    </w:rPr>
  </w:style>
  <w:style w:type="table" w:customStyle="1" w:styleId="Tabela-Siatka4">
    <w:name w:val="Tabela - Siatka4"/>
    <w:basedOn w:val="Standardowy"/>
    <w:next w:val="Tabela-Siatka"/>
    <w:rsid w:val="000368E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Bezlisty"/>
    <w:unhideWhenUsed/>
    <w:rsid w:val="000368E6"/>
    <w:pPr>
      <w:numPr>
        <w:numId w:val="51"/>
      </w:numPr>
    </w:pPr>
  </w:style>
  <w:style w:type="table" w:customStyle="1" w:styleId="Tabela-Siatka5">
    <w:name w:val="Tabela - Siatka5"/>
    <w:basedOn w:val="Standardowy"/>
    <w:next w:val="Tabela-Siatka"/>
    <w:uiPriority w:val="59"/>
    <w:rsid w:val="000368E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0368E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rsid w:val="000368E6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semiHidden/>
    <w:rsid w:val="000368E6"/>
  </w:style>
  <w:style w:type="numbering" w:customStyle="1" w:styleId="WWNum3011">
    <w:name w:val="WWNum3011"/>
    <w:rsid w:val="000368E6"/>
    <w:pPr>
      <w:numPr>
        <w:numId w:val="45"/>
      </w:numPr>
    </w:pPr>
  </w:style>
  <w:style w:type="paragraph" w:customStyle="1" w:styleId="heading10">
    <w:name w:val="heading 10"/>
    <w:basedOn w:val="Nagwek1"/>
    <w:qFormat/>
    <w:rsid w:val="000368E6"/>
    <w:pPr>
      <w:keepLines/>
      <w:numPr>
        <w:numId w:val="52"/>
      </w:numPr>
      <w:tabs>
        <w:tab w:val="num" w:pos="360"/>
        <w:tab w:val="num" w:pos="420"/>
      </w:tabs>
      <w:spacing w:before="480" w:after="120" w:line="276" w:lineRule="auto"/>
      <w:ind w:left="0" w:hanging="360"/>
      <w:contextualSpacing/>
    </w:pPr>
    <w:rPr>
      <w:rFonts w:ascii="Calibri" w:eastAsia="Calibri" w:hAnsi="Calibri"/>
      <w:color w:val="000000"/>
      <w:sz w:val="32"/>
      <w:szCs w:val="32"/>
      <w:lang w:val="en-US" w:eastAsia="en-US"/>
    </w:rPr>
  </w:style>
  <w:style w:type="paragraph" w:customStyle="1" w:styleId="heading2">
    <w:name w:val="heading2"/>
    <w:basedOn w:val="Nagwek2"/>
    <w:qFormat/>
    <w:rsid w:val="000368E6"/>
    <w:pPr>
      <w:keepLines/>
      <w:numPr>
        <w:ilvl w:val="1"/>
        <w:numId w:val="52"/>
      </w:numPr>
      <w:tabs>
        <w:tab w:val="num" w:pos="360"/>
        <w:tab w:val="num" w:pos="1140"/>
      </w:tabs>
      <w:spacing w:before="360" w:after="240" w:line="276" w:lineRule="auto"/>
      <w:ind w:left="0" w:hanging="360"/>
      <w:jc w:val="left"/>
    </w:pPr>
    <w:rPr>
      <w:rFonts w:ascii="Calibri" w:eastAsia="Calibri" w:hAnsi="Calibri" w:cs="Times New Roman"/>
      <w:b w:val="0"/>
      <w:bCs w:val="0"/>
      <w:i w:val="0"/>
      <w:iCs w:val="0"/>
      <w:color w:val="000000"/>
      <w:lang w:val="en-US" w:eastAsia="en-US"/>
    </w:rPr>
  </w:style>
  <w:style w:type="character" w:customStyle="1" w:styleId="tekstL3Znak">
    <w:name w:val="tekst_L3 Znak"/>
    <w:link w:val="tekstL3"/>
    <w:locked/>
    <w:rsid w:val="000368E6"/>
    <w:rPr>
      <w:rFonts w:ascii="Times New Roman" w:hAnsi="Times New Roman"/>
      <w:color w:val="000000"/>
      <w:lang w:val="en-US"/>
    </w:rPr>
  </w:style>
  <w:style w:type="paragraph" w:customStyle="1" w:styleId="tekstL3">
    <w:name w:val="tekst_L3"/>
    <w:basedOn w:val="Normalny"/>
    <w:link w:val="tekstL3Znak"/>
    <w:qFormat/>
    <w:rsid w:val="000368E6"/>
    <w:pPr>
      <w:numPr>
        <w:ilvl w:val="2"/>
        <w:numId w:val="52"/>
      </w:numPr>
      <w:spacing w:after="240" w:line="276" w:lineRule="auto"/>
      <w:ind w:left="1702"/>
      <w:jc w:val="both"/>
    </w:pPr>
    <w:rPr>
      <w:rFonts w:eastAsiaTheme="minorHAnsi" w:cstheme="minorBidi"/>
      <w:color w:val="000000"/>
      <w:sz w:val="22"/>
      <w:szCs w:val="22"/>
      <w:lang w:val="en-US" w:eastAsia="en-US"/>
    </w:rPr>
  </w:style>
  <w:style w:type="paragraph" w:styleId="Listapunktowana">
    <w:name w:val="List Bullet"/>
    <w:basedOn w:val="Normalny"/>
    <w:uiPriority w:val="99"/>
    <w:unhideWhenUsed/>
    <w:rsid w:val="000368E6"/>
    <w:pPr>
      <w:numPr>
        <w:numId w:val="53"/>
      </w:numPr>
      <w:tabs>
        <w:tab w:val="clear" w:pos="360"/>
      </w:tabs>
      <w:spacing w:after="160" w:line="259" w:lineRule="auto"/>
      <w:ind w:left="144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E4B15"/>
    <w:rPr>
      <w:color w:val="605E5C"/>
      <w:shd w:val="clear" w:color="auto" w:fill="E1DFDD"/>
    </w:rPr>
  </w:style>
  <w:style w:type="character" w:customStyle="1" w:styleId="FontStyle45">
    <w:name w:val="Font Style45"/>
    <w:basedOn w:val="Domylnaczcionkaakapitu"/>
    <w:uiPriority w:val="99"/>
    <w:rsid w:val="0050417C"/>
    <w:rPr>
      <w:rFonts w:ascii="Calibri" w:hAnsi="Calibri" w:cs="Calibri"/>
      <w:color w:val="000000"/>
      <w:sz w:val="20"/>
      <w:szCs w:val="20"/>
    </w:rPr>
  </w:style>
  <w:style w:type="paragraph" w:customStyle="1" w:styleId="Style6">
    <w:name w:val="Style6"/>
    <w:basedOn w:val="Normalny"/>
    <w:uiPriority w:val="99"/>
    <w:rsid w:val="00611DFC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Calibri" w:eastAsiaTheme="minorEastAsia" w:hAnsi="Calibri" w:cs="Calibri"/>
    </w:rPr>
  </w:style>
  <w:style w:type="paragraph" w:customStyle="1" w:styleId="Style19">
    <w:name w:val="Style19"/>
    <w:basedOn w:val="Normalny"/>
    <w:uiPriority w:val="99"/>
    <w:rsid w:val="00611DFC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</w:rPr>
  </w:style>
  <w:style w:type="paragraph" w:customStyle="1" w:styleId="Style21">
    <w:name w:val="Style21"/>
    <w:basedOn w:val="Normalny"/>
    <w:uiPriority w:val="99"/>
    <w:rsid w:val="00611DFC"/>
    <w:pPr>
      <w:widowControl w:val="0"/>
      <w:autoSpaceDE w:val="0"/>
      <w:autoSpaceDN w:val="0"/>
      <w:adjustRightInd w:val="0"/>
      <w:spacing w:line="245" w:lineRule="exact"/>
      <w:ind w:hanging="355"/>
      <w:jc w:val="both"/>
    </w:pPr>
    <w:rPr>
      <w:rFonts w:ascii="Calibri" w:eastAsiaTheme="minorEastAsia" w:hAnsi="Calibri" w:cs="Calibri"/>
    </w:rPr>
  </w:style>
  <w:style w:type="character" w:customStyle="1" w:styleId="FontStyle44">
    <w:name w:val="Font Style44"/>
    <w:basedOn w:val="Domylnaczcionkaakapitu"/>
    <w:uiPriority w:val="99"/>
    <w:rsid w:val="00611DFC"/>
    <w:rPr>
      <w:rFonts w:ascii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7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8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5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33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54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2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73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0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0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8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2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5ca285-1b20-411f-a8fa-b055fd1d5291">
      <Terms xmlns="http://schemas.microsoft.com/office/infopath/2007/PartnerControls"/>
    </lcf76f155ced4ddcb4097134ff3c332f>
    <TaxCatchAll xmlns="7e7657b5-08c7-4804-b7cb-09b9cb225a7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C4FAB3642B2A41AA583150295E8EAB" ma:contentTypeVersion="16" ma:contentTypeDescription="Utwórz nowy dokument." ma:contentTypeScope="" ma:versionID="ec737a42d4491f2948a428f40e8b9cd0">
  <xsd:schema xmlns:xsd="http://www.w3.org/2001/XMLSchema" xmlns:xs="http://www.w3.org/2001/XMLSchema" xmlns:p="http://schemas.microsoft.com/office/2006/metadata/properties" xmlns:ns2="aa5ca285-1b20-411f-a8fa-b055fd1d5291" xmlns:ns3="5b742006-3d1e-48e9-8df2-f21ddd197b0a" xmlns:ns4="7e7657b5-08c7-4804-b7cb-09b9cb225a7c" targetNamespace="http://schemas.microsoft.com/office/2006/metadata/properties" ma:root="true" ma:fieldsID="5652abfe8c73b8d09590ca445cfc28f6" ns2:_="" ns3:_="" ns4:_="">
    <xsd:import namespace="aa5ca285-1b20-411f-a8fa-b055fd1d5291"/>
    <xsd:import namespace="5b742006-3d1e-48e9-8df2-f21ddd197b0a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ca285-1b20-411f-a8fa-b055fd1d52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DD5086-91D2-4255-AEE2-B5460168506A}">
  <ds:schemaRefs>
    <ds:schemaRef ds:uri="http://schemas.microsoft.com/office/2006/metadata/properties"/>
    <ds:schemaRef ds:uri="http://schemas.microsoft.com/office/infopath/2007/PartnerControls"/>
    <ds:schemaRef ds:uri="aa5ca285-1b20-411f-a8fa-b055fd1d5291"/>
    <ds:schemaRef ds:uri="7e7657b5-08c7-4804-b7cb-09b9cb225a7c"/>
  </ds:schemaRefs>
</ds:datastoreItem>
</file>

<file path=customXml/itemProps2.xml><?xml version="1.0" encoding="utf-8"?>
<ds:datastoreItem xmlns:ds="http://schemas.openxmlformats.org/officeDocument/2006/customXml" ds:itemID="{13BC610D-E423-4A7E-BD09-877B2EB4EB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9987D2-E5B0-49A4-94C1-DEA256603A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09729C-3E9D-43E0-BAD6-DBC213AD6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ca285-1b20-411f-a8fa-b055fd1d5291"/>
    <ds:schemaRef ds:uri="5b742006-3d1e-48e9-8df2-f21ddd197b0a"/>
    <ds:schemaRef ds:uri="7e7657b5-08c7-4804-b7cb-09b9cb225a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439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Piotrowski Sławomir</dc:creator>
  <cp:keywords/>
  <dc:description/>
  <cp:lastModifiedBy>Walaszko Alina</cp:lastModifiedBy>
  <cp:revision>8</cp:revision>
  <cp:lastPrinted>2025-10-28T09:22:00Z</cp:lastPrinted>
  <dcterms:created xsi:type="dcterms:W3CDTF">2024-06-19T11:10:00Z</dcterms:created>
  <dcterms:modified xsi:type="dcterms:W3CDTF">2025-11-14T10:38:00Z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0x0101004DC4FAB3642B2A41AA583150295E8EAB</vt:lpwstr>
  </property>
  <property fmtid="{D5CDD505-2E9C-101B-9397-08002B2CF9AE}" pid="3" name="MediaServiceImageTags">
    <vt:lpwstr/>
  </property>
</Properties>
</file>